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C8E66" w14:textId="77777777" w:rsidR="0049299A" w:rsidRPr="000A12DA" w:rsidRDefault="0049299A" w:rsidP="002C7764">
      <w:pPr>
        <w:autoSpaceDE w:val="0"/>
        <w:spacing w:after="0" w:line="276" w:lineRule="auto"/>
        <w:ind w:left="240" w:hanging="240"/>
        <w:jc w:val="right"/>
        <w:rPr>
          <w:rFonts w:ascii="Verdana" w:hAnsi="Verdana" w:cs="Verdana"/>
        </w:rPr>
      </w:pPr>
      <w:r w:rsidRPr="000A12DA">
        <w:rPr>
          <w:rFonts w:ascii="Verdana" w:hAnsi="Verdana" w:cs="Verdana"/>
        </w:rPr>
        <w:t xml:space="preserve">Załącznik nr </w:t>
      </w:r>
      <w:r w:rsidR="00D67A11">
        <w:rPr>
          <w:rFonts w:ascii="Verdana" w:hAnsi="Verdana" w:cs="Verdana"/>
        </w:rPr>
        <w:t>3</w:t>
      </w:r>
      <w:r w:rsidRPr="000A12DA">
        <w:rPr>
          <w:rFonts w:ascii="Verdana" w:hAnsi="Verdana" w:cs="Verdana"/>
        </w:rPr>
        <w:t xml:space="preserve"> do SWZ</w:t>
      </w:r>
    </w:p>
    <w:p w14:paraId="531FA650" w14:textId="77777777" w:rsidR="0049299A" w:rsidRPr="00453ACE" w:rsidRDefault="0049299A" w:rsidP="0049299A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Nazwa firmy (wykonawcy): </w:t>
      </w:r>
      <w:r>
        <w:rPr>
          <w:rFonts w:ascii="Verdana" w:hAnsi="Verdana"/>
          <w:iCs/>
        </w:rPr>
        <w:t>_____________________</w:t>
      </w:r>
      <w:r w:rsidRPr="00453ACE">
        <w:rPr>
          <w:rFonts w:ascii="Verdana" w:hAnsi="Verdana"/>
          <w:iCs/>
        </w:rPr>
        <w:t xml:space="preserve">               </w:t>
      </w:r>
    </w:p>
    <w:p w14:paraId="003C1AF1" w14:textId="77777777" w:rsidR="0049299A" w:rsidRPr="00453ACE" w:rsidRDefault="0049299A" w:rsidP="0049299A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</w:t>
      </w:r>
    </w:p>
    <w:p w14:paraId="1CE234CB" w14:textId="77777777" w:rsidR="0049299A" w:rsidRPr="00453ACE" w:rsidRDefault="0049299A" w:rsidP="0049299A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Adres wykonawcy: </w:t>
      </w:r>
      <w:r>
        <w:rPr>
          <w:rFonts w:ascii="Verdana" w:hAnsi="Verdana"/>
          <w:iCs/>
        </w:rPr>
        <w:t>____________________________</w:t>
      </w:r>
      <w:r w:rsidRPr="00453ACE">
        <w:rPr>
          <w:rFonts w:ascii="Verdana" w:hAnsi="Verdana"/>
          <w:iCs/>
        </w:rPr>
        <w:t xml:space="preserve"> </w:t>
      </w:r>
    </w:p>
    <w:p w14:paraId="2D100DCA" w14:textId="77777777" w:rsidR="0049299A" w:rsidRPr="00453ACE" w:rsidRDefault="0049299A" w:rsidP="0049299A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</w:t>
      </w:r>
    </w:p>
    <w:p w14:paraId="5BEDCF87" w14:textId="77777777" w:rsidR="0049299A" w:rsidRPr="00453ACE" w:rsidRDefault="0049299A" w:rsidP="0049299A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Województwo: </w:t>
      </w:r>
      <w:r>
        <w:rPr>
          <w:rFonts w:ascii="Verdana" w:hAnsi="Verdana"/>
          <w:iCs/>
        </w:rPr>
        <w:t>_______________________________</w:t>
      </w:r>
    </w:p>
    <w:p w14:paraId="4D3F6361" w14:textId="77777777" w:rsidR="0049299A" w:rsidRPr="00453ACE" w:rsidRDefault="0049299A" w:rsidP="0049299A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NIP: </w:t>
      </w:r>
      <w:r>
        <w:rPr>
          <w:rFonts w:ascii="Verdana" w:hAnsi="Verdana"/>
          <w:iCs/>
        </w:rPr>
        <w:t>_______________________________________</w:t>
      </w:r>
    </w:p>
    <w:p w14:paraId="13D46B50" w14:textId="77777777" w:rsidR="0049299A" w:rsidRPr="00453ACE" w:rsidRDefault="0049299A" w:rsidP="0049299A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REGON: </w:t>
      </w:r>
      <w:r>
        <w:rPr>
          <w:rFonts w:ascii="Verdana" w:hAnsi="Verdana"/>
          <w:iCs/>
        </w:rPr>
        <w:t>____________________________________</w:t>
      </w:r>
    </w:p>
    <w:p w14:paraId="5725A531" w14:textId="77777777" w:rsidR="0049299A" w:rsidRPr="00453ACE" w:rsidRDefault="0049299A" w:rsidP="0049299A">
      <w:pPr>
        <w:tabs>
          <w:tab w:val="right" w:pos="9072"/>
        </w:tabs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KRS: </w:t>
      </w:r>
      <w:r>
        <w:rPr>
          <w:rFonts w:ascii="Verdana" w:hAnsi="Verdana"/>
          <w:iCs/>
        </w:rPr>
        <w:t>______________________________________</w:t>
      </w:r>
      <w:r>
        <w:rPr>
          <w:rFonts w:ascii="Verdana" w:hAnsi="Verdana"/>
          <w:iCs/>
        </w:rPr>
        <w:tab/>
      </w:r>
    </w:p>
    <w:p w14:paraId="5A3F2D6E" w14:textId="77777777" w:rsidR="0049299A" w:rsidRPr="00453ACE" w:rsidRDefault="0049299A" w:rsidP="0049299A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</w:t>
      </w:r>
    </w:p>
    <w:p w14:paraId="44BEACA1" w14:textId="77777777" w:rsidR="0049299A" w:rsidRPr="00453ACE" w:rsidRDefault="0049299A" w:rsidP="0049299A">
      <w:pPr>
        <w:spacing w:after="240" w:line="276" w:lineRule="auto"/>
        <w:ind w:right="567"/>
        <w:rPr>
          <w:rFonts w:ascii="Verdana" w:hAnsi="Verdana"/>
          <w:sz w:val="18"/>
          <w:szCs w:val="18"/>
        </w:rPr>
      </w:pPr>
      <w:r w:rsidRPr="00453ACE">
        <w:rPr>
          <w:rFonts w:ascii="Verdana" w:hAnsi="Verdana"/>
          <w:sz w:val="18"/>
          <w:szCs w:val="18"/>
        </w:rPr>
        <w:t>numer telefonu i faksu wykonawcy wraz z numerem kierunkowym</w:t>
      </w:r>
    </w:p>
    <w:p w14:paraId="61F163E5" w14:textId="77777777" w:rsidR="0049299A" w:rsidRPr="00453ACE" w:rsidRDefault="0049299A" w:rsidP="0049299A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</w:t>
      </w:r>
    </w:p>
    <w:p w14:paraId="04922601" w14:textId="77777777" w:rsidR="0049299A" w:rsidRPr="00453ACE" w:rsidRDefault="0049299A" w:rsidP="0049299A">
      <w:pPr>
        <w:pStyle w:val="Stopka"/>
        <w:spacing w:after="120" w:line="276" w:lineRule="auto"/>
        <w:ind w:right="-2"/>
        <w:rPr>
          <w:rFonts w:ascii="Verdana" w:hAnsi="Verdana"/>
          <w:sz w:val="18"/>
          <w:szCs w:val="18"/>
        </w:rPr>
      </w:pPr>
      <w:r w:rsidRPr="00453ACE">
        <w:rPr>
          <w:rFonts w:ascii="Verdana" w:hAnsi="Verdana"/>
          <w:sz w:val="18"/>
          <w:szCs w:val="18"/>
        </w:rPr>
        <w:t>adres e-mail wykonawcy</w:t>
      </w:r>
    </w:p>
    <w:p w14:paraId="75C8B7B9" w14:textId="77777777" w:rsidR="009962A0" w:rsidRDefault="009962A0" w:rsidP="0049299A">
      <w:pPr>
        <w:spacing w:after="240" w:line="276" w:lineRule="auto"/>
        <w:ind w:left="2268"/>
        <w:rPr>
          <w:rFonts w:ascii="Verdana" w:hAnsi="Verdana"/>
          <w:b/>
        </w:rPr>
      </w:pPr>
    </w:p>
    <w:p w14:paraId="303D195D" w14:textId="77777777" w:rsidR="0049299A" w:rsidRPr="00453ACE" w:rsidRDefault="0049299A" w:rsidP="0049299A">
      <w:pPr>
        <w:spacing w:after="240" w:line="276" w:lineRule="auto"/>
        <w:ind w:left="2268"/>
        <w:rPr>
          <w:rFonts w:ascii="Verdana" w:hAnsi="Verdana"/>
          <w:b/>
        </w:rPr>
      </w:pPr>
      <w:r w:rsidRPr="00453ACE">
        <w:rPr>
          <w:rFonts w:ascii="Verdana" w:hAnsi="Verdana"/>
          <w:b/>
        </w:rPr>
        <w:t xml:space="preserve">F O R M U L A R Z   </w:t>
      </w:r>
      <w:r w:rsidR="008F1B44">
        <w:rPr>
          <w:rFonts w:ascii="Verdana" w:hAnsi="Verdana"/>
          <w:b/>
        </w:rPr>
        <w:t xml:space="preserve">O F E R T </w:t>
      </w:r>
      <w:r w:rsidRPr="00453ACE">
        <w:rPr>
          <w:rFonts w:ascii="Verdana" w:hAnsi="Verdana"/>
          <w:b/>
        </w:rPr>
        <w:t>O</w:t>
      </w:r>
      <w:r w:rsidR="008F1B44">
        <w:rPr>
          <w:rFonts w:ascii="Verdana" w:hAnsi="Verdana"/>
          <w:b/>
        </w:rPr>
        <w:t xml:space="preserve"> </w:t>
      </w:r>
      <w:r w:rsidRPr="00453ACE">
        <w:rPr>
          <w:rFonts w:ascii="Verdana" w:hAnsi="Verdana"/>
          <w:b/>
        </w:rPr>
        <w:t>W Y</w:t>
      </w:r>
    </w:p>
    <w:p w14:paraId="53BAF06B" w14:textId="11109CEC" w:rsidR="000D58DD" w:rsidRPr="000D58DD" w:rsidRDefault="009962A0" w:rsidP="000D58DD">
      <w:pPr>
        <w:jc w:val="both"/>
        <w:rPr>
          <w:rFonts w:ascii="Verdana" w:eastAsia="Times New Roman" w:hAnsi="Verdana"/>
          <w:b/>
          <w:bCs/>
          <w:kern w:val="2"/>
          <w:lang w:eastAsia="ar-SA"/>
        </w:rPr>
      </w:pPr>
      <w:r>
        <w:rPr>
          <w:rFonts w:ascii="Verdana" w:hAnsi="Verdana"/>
        </w:rPr>
        <w:t>Dotyczy: postępowania prowadzonego w trybie przetargu ni</w:t>
      </w:r>
      <w:r w:rsidR="004073A0" w:rsidRPr="00042D98">
        <w:rPr>
          <w:rFonts w:ascii="Verdana" w:hAnsi="Verdana"/>
        </w:rPr>
        <w:t>eograniczon</w:t>
      </w:r>
      <w:r>
        <w:rPr>
          <w:rFonts w:ascii="Verdana" w:hAnsi="Verdana"/>
        </w:rPr>
        <w:t>ego</w:t>
      </w:r>
      <w:r w:rsidR="004073A0" w:rsidRPr="00042D98">
        <w:rPr>
          <w:rFonts w:ascii="Verdana" w:hAnsi="Verdana"/>
        </w:rPr>
        <w:t xml:space="preserve"> na</w:t>
      </w:r>
      <w:r>
        <w:rPr>
          <w:rFonts w:ascii="Verdana" w:hAnsi="Verdana"/>
        </w:rPr>
        <w:t xml:space="preserve"> realizację zadania pn. </w:t>
      </w:r>
      <w:r w:rsidR="000D58DD" w:rsidRPr="000D58DD">
        <w:rPr>
          <w:rFonts w:ascii="Verdana" w:eastAsia="Times New Roman" w:hAnsi="Verdana"/>
          <w:b/>
          <w:bCs/>
          <w:kern w:val="2"/>
          <w:lang w:eastAsia="ar-SA"/>
        </w:rPr>
        <w:t>Udzielenie kredytu bankowego długoterminowego</w:t>
      </w:r>
      <w:r w:rsidR="000D58DD">
        <w:rPr>
          <w:rFonts w:ascii="Verdana" w:eastAsia="Times New Roman" w:hAnsi="Verdana"/>
          <w:b/>
          <w:bCs/>
          <w:kern w:val="2"/>
          <w:lang w:eastAsia="ar-SA"/>
        </w:rPr>
        <w:br/>
      </w:r>
      <w:r w:rsidR="000D58DD" w:rsidRPr="000D58DD">
        <w:rPr>
          <w:rFonts w:ascii="Verdana" w:eastAsia="Times New Roman" w:hAnsi="Verdana"/>
          <w:b/>
          <w:bCs/>
          <w:kern w:val="2"/>
          <w:lang w:eastAsia="ar-SA"/>
        </w:rPr>
        <w:t>w kwocie 4.500.000,00 zł na sfinansowanie planowanego deficytu budżetu</w:t>
      </w:r>
      <w:r w:rsidR="000D58DD">
        <w:rPr>
          <w:rFonts w:ascii="Verdana" w:eastAsia="Times New Roman" w:hAnsi="Verdana"/>
          <w:b/>
          <w:bCs/>
          <w:kern w:val="2"/>
          <w:lang w:eastAsia="ar-SA"/>
        </w:rPr>
        <w:br/>
      </w:r>
      <w:r w:rsidR="000D58DD" w:rsidRPr="000D58DD">
        <w:rPr>
          <w:rFonts w:ascii="Verdana" w:eastAsia="Times New Roman" w:hAnsi="Verdana"/>
          <w:b/>
          <w:bCs/>
          <w:kern w:val="2"/>
          <w:lang w:eastAsia="ar-SA"/>
        </w:rPr>
        <w:t>w roku 2025 i spłatę wcześniej zaciągniętych zobowiązań Gminy Łazy.</w:t>
      </w:r>
    </w:p>
    <w:p w14:paraId="3302C0A7" w14:textId="45A622AB" w:rsidR="009962A0" w:rsidRPr="00950EF5" w:rsidRDefault="006D079D" w:rsidP="009962A0">
      <w:pPr>
        <w:pStyle w:val="western"/>
        <w:spacing w:before="0" w:after="120" w:line="276" w:lineRule="auto"/>
        <w:jc w:val="left"/>
        <w:rPr>
          <w:rFonts w:ascii="Verdana" w:hAnsi="Verdana" w:cs="Verdana"/>
          <w:b/>
          <w:bCs/>
          <w:sz w:val="22"/>
          <w:szCs w:val="22"/>
        </w:rPr>
      </w:pPr>
      <w:r w:rsidRPr="00950EF5">
        <w:rPr>
          <w:rFonts w:ascii="Verdana" w:hAnsi="Verdana"/>
          <w:b/>
          <w:bCs/>
          <w:sz w:val="22"/>
          <w:szCs w:val="22"/>
        </w:rPr>
        <w:t>.</w:t>
      </w:r>
      <w:r w:rsidR="00042D98" w:rsidRPr="00950EF5">
        <w:rPr>
          <w:rFonts w:ascii="Verdana" w:hAnsi="Verdana" w:cs="Verdana"/>
          <w:b/>
          <w:bCs/>
          <w:sz w:val="22"/>
          <w:szCs w:val="22"/>
        </w:rPr>
        <w:t xml:space="preserve"> </w:t>
      </w:r>
    </w:p>
    <w:p w14:paraId="0BA5A588" w14:textId="77777777" w:rsidR="0061011B" w:rsidRPr="008F1B44" w:rsidRDefault="00243C37" w:rsidP="008F1B44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pacing w:after="120" w:line="276" w:lineRule="auto"/>
        <w:rPr>
          <w:rFonts w:ascii="Verdana" w:hAnsi="Verdana"/>
        </w:rPr>
      </w:pPr>
      <w:r w:rsidRPr="00042D98">
        <w:rPr>
          <w:rFonts w:ascii="Verdana" w:hAnsi="Verdana"/>
        </w:rPr>
        <w:t>1. </w:t>
      </w:r>
      <w:r w:rsidR="0061011B" w:rsidRPr="00042D98">
        <w:rPr>
          <w:rFonts w:ascii="Verdana" w:hAnsi="Verdana"/>
        </w:rPr>
        <w:t xml:space="preserve">Oferujemy wykonanie </w:t>
      </w:r>
      <w:r w:rsidR="0061011B" w:rsidRPr="00042D98">
        <w:rPr>
          <w:rFonts w:ascii="Verdana" w:hAnsi="Verdana" w:cs="Verdana"/>
        </w:rPr>
        <w:t xml:space="preserve">zamówienia </w:t>
      </w:r>
      <w:r w:rsidR="0061011B" w:rsidRPr="00042D98">
        <w:rPr>
          <w:rFonts w:ascii="Verdana" w:hAnsi="Verdana"/>
        </w:rPr>
        <w:t>na następujących zasadach:</w:t>
      </w:r>
    </w:p>
    <w:p w14:paraId="6CCC043B" w14:textId="77777777" w:rsidR="0061011B" w:rsidRPr="009B3469" w:rsidRDefault="0061011B" w:rsidP="008F1B44">
      <w:pPr>
        <w:spacing w:before="120" w:after="0" w:line="276" w:lineRule="auto"/>
        <w:rPr>
          <w:rFonts w:ascii="Verdana" w:hAnsi="Verdana" w:cs="Arial"/>
          <w:b/>
        </w:rPr>
      </w:pPr>
      <w:r w:rsidRPr="009B3469">
        <w:rPr>
          <w:rFonts w:ascii="Verdana" w:hAnsi="Verdana" w:cs="Arial"/>
          <w:b/>
        </w:rPr>
        <w:t>UWAGA</w:t>
      </w:r>
      <w:r>
        <w:rPr>
          <w:rFonts w:ascii="Verdana" w:hAnsi="Verdana" w:cs="Arial"/>
          <w:b/>
        </w:rPr>
        <w:t>:</w:t>
      </w:r>
    </w:p>
    <w:p w14:paraId="69CB439E" w14:textId="77777777" w:rsidR="0061011B" w:rsidRPr="009373F1" w:rsidRDefault="0061011B" w:rsidP="008F1B44">
      <w:pPr>
        <w:spacing w:after="0" w:line="276" w:lineRule="auto"/>
        <w:rPr>
          <w:rFonts w:ascii="Verdana" w:hAnsi="Verdana" w:cs="Arial"/>
        </w:rPr>
      </w:pPr>
      <w:r w:rsidRPr="008F1B44">
        <w:rPr>
          <w:rFonts w:ascii="Verdana" w:hAnsi="Verdana" w:cs="Arial"/>
        </w:rPr>
        <w:t xml:space="preserve">Podany sposób wyliczenia ceny służy tylko porównaniu ofert i nie stanowi całkowitego kosztu zamówienia. Całkowity koszt zamówienia będzie obejmował wszystkie lata </w:t>
      </w:r>
      <w:r w:rsidRPr="009373F1">
        <w:rPr>
          <w:rFonts w:ascii="Verdana" w:hAnsi="Verdana" w:cs="Arial"/>
        </w:rPr>
        <w:t>spłaty i obsługi kredytu zgodnie z harmonogramem.</w:t>
      </w:r>
    </w:p>
    <w:p w14:paraId="22FE1E48" w14:textId="69CF9FCD" w:rsidR="00F96727" w:rsidRDefault="00F96727" w:rsidP="00784168">
      <w:pPr>
        <w:pStyle w:val="Tekstpodstawowywcity"/>
        <w:tabs>
          <w:tab w:val="left" w:pos="540"/>
          <w:tab w:val="left" w:pos="709"/>
          <w:tab w:val="left" w:pos="5812"/>
          <w:tab w:val="left" w:pos="6379"/>
        </w:tabs>
        <w:spacing w:line="276" w:lineRule="auto"/>
        <w:ind w:left="0"/>
        <w:rPr>
          <w:rFonts w:ascii="Verdana" w:hAnsi="Verdana" w:cs="Verdana"/>
        </w:rPr>
      </w:pPr>
      <w:r w:rsidRPr="009373F1">
        <w:rPr>
          <w:rFonts w:ascii="Verdana" w:hAnsi="Verdana" w:cs="Verdana"/>
        </w:rPr>
        <w:t>Do celów oceny ofert przyjmuje się, że WIBOR 3M na dzień 25.08.2025 r. wynosi 4,84 %, a wypłata kredytu nastąpi 22 grudnia 2025 r.</w:t>
      </w:r>
    </w:p>
    <w:p w14:paraId="4A74C428" w14:textId="447AA6A6" w:rsidR="00040831" w:rsidRPr="00040831" w:rsidRDefault="00040831" w:rsidP="00784168">
      <w:pPr>
        <w:pStyle w:val="Tekstpodstawowywcity"/>
        <w:tabs>
          <w:tab w:val="left" w:pos="540"/>
          <w:tab w:val="left" w:pos="709"/>
          <w:tab w:val="left" w:pos="5812"/>
          <w:tab w:val="left" w:pos="6379"/>
        </w:tabs>
        <w:spacing w:line="276" w:lineRule="auto"/>
        <w:ind w:left="0"/>
        <w:rPr>
          <w:rFonts w:ascii="Verdana" w:hAnsi="Verdana" w:cs="Verdana"/>
          <w:b/>
          <w:bCs/>
        </w:rPr>
      </w:pPr>
      <w:r w:rsidRPr="00040831">
        <w:rPr>
          <w:rFonts w:ascii="Verdana" w:hAnsi="Verdana" w:cs="Verdana"/>
          <w:b/>
          <w:bCs/>
        </w:rPr>
        <w:t>Cena oferty musi obejmować cały okres kredytowania.</w:t>
      </w:r>
    </w:p>
    <w:p w14:paraId="54B08816" w14:textId="77777777" w:rsidR="0061011B" w:rsidRPr="00784168" w:rsidRDefault="0061011B" w:rsidP="00784168">
      <w:pPr>
        <w:pStyle w:val="Tekstpodstawowywcity"/>
        <w:tabs>
          <w:tab w:val="left" w:pos="540"/>
          <w:tab w:val="left" w:pos="709"/>
          <w:tab w:val="left" w:pos="5812"/>
          <w:tab w:val="left" w:pos="6379"/>
        </w:tabs>
        <w:spacing w:line="276" w:lineRule="auto"/>
        <w:ind w:left="0"/>
        <w:rPr>
          <w:rFonts w:ascii="Verdana" w:hAnsi="Verdana"/>
        </w:rPr>
      </w:pPr>
      <w:r w:rsidRPr="00784168">
        <w:rPr>
          <w:rFonts w:ascii="Verdana" w:hAnsi="Verdana" w:cs="Verdana"/>
          <w:b/>
          <w:bCs/>
        </w:rPr>
        <w:t>CENA</w:t>
      </w:r>
      <w:r w:rsidRPr="00784168">
        <w:rPr>
          <w:rFonts w:ascii="Verdana" w:hAnsi="Verdana"/>
        </w:rPr>
        <w:t xml:space="preserve"> (dla celów porównawczych) wynosi</w:t>
      </w:r>
      <w:r w:rsidRPr="00784168">
        <w:rPr>
          <w:rFonts w:ascii="Verdana" w:hAnsi="Verdana"/>
          <w:bCs/>
        </w:rPr>
        <w:t>:</w:t>
      </w:r>
      <w:r w:rsidRPr="00784168">
        <w:rPr>
          <w:rFonts w:ascii="Verdana" w:hAnsi="Verdana"/>
          <w:b/>
        </w:rPr>
        <w:t xml:space="preserve"> </w:t>
      </w:r>
      <w:r w:rsidRPr="00784168">
        <w:rPr>
          <w:rFonts w:ascii="Verdana" w:hAnsi="Verdana"/>
        </w:rPr>
        <w:t>_____________________ zł</w:t>
      </w:r>
    </w:p>
    <w:p w14:paraId="13619F4B" w14:textId="77777777" w:rsidR="009962A0" w:rsidRPr="00784168" w:rsidRDefault="009962A0" w:rsidP="009962A0">
      <w:pPr>
        <w:jc w:val="both"/>
        <w:rPr>
          <w:rFonts w:ascii="Verdana" w:hAnsi="Verdana"/>
        </w:rPr>
      </w:pPr>
      <w:r w:rsidRPr="00784168">
        <w:rPr>
          <w:rFonts w:ascii="Verdana" w:hAnsi="Verdana"/>
        </w:rPr>
        <w:t>(słownie ……………………………………………………………………… zł)</w:t>
      </w:r>
    </w:p>
    <w:p w14:paraId="2328B7EB" w14:textId="77777777" w:rsidR="009962A0" w:rsidRPr="00784168" w:rsidRDefault="009962A0" w:rsidP="009962A0">
      <w:pPr>
        <w:jc w:val="both"/>
        <w:rPr>
          <w:rFonts w:ascii="Verdana" w:hAnsi="Verdana"/>
        </w:rPr>
      </w:pPr>
      <w:r w:rsidRPr="00784168">
        <w:rPr>
          <w:rFonts w:ascii="Verdana" w:hAnsi="Verdana"/>
        </w:rPr>
        <w:t>Na cenę  składają się:</w:t>
      </w:r>
    </w:p>
    <w:p w14:paraId="6C248AA2" w14:textId="77777777" w:rsidR="009962A0" w:rsidRPr="00784168" w:rsidRDefault="009962A0" w:rsidP="009962A0">
      <w:pPr>
        <w:jc w:val="both"/>
        <w:rPr>
          <w:rFonts w:ascii="Verdana" w:hAnsi="Verdana"/>
        </w:rPr>
      </w:pPr>
      <w:r w:rsidRPr="00784168">
        <w:rPr>
          <w:rFonts w:ascii="Verdana" w:hAnsi="Verdana"/>
        </w:rPr>
        <w:t>- prowizja banku - …….. %, to jest ………………….. zł</w:t>
      </w:r>
    </w:p>
    <w:p w14:paraId="50E76801" w14:textId="72FFC0CF" w:rsidR="009962A0" w:rsidRPr="00784168" w:rsidRDefault="009962A0" w:rsidP="009962A0">
      <w:pPr>
        <w:jc w:val="both"/>
        <w:rPr>
          <w:rFonts w:ascii="Verdana" w:hAnsi="Verdana"/>
        </w:rPr>
      </w:pPr>
      <w:r w:rsidRPr="00784168">
        <w:rPr>
          <w:rFonts w:ascii="Verdana" w:hAnsi="Verdana"/>
        </w:rPr>
        <w:t xml:space="preserve">- suma odsetek od kredytu za cały okres kredytowania - liczona wg wartości WIBOR 3M </w:t>
      </w:r>
      <w:r w:rsidR="00AA4BC8" w:rsidRPr="00AA4BC8">
        <w:rPr>
          <w:rFonts w:ascii="Verdana" w:hAnsi="Verdana"/>
          <w:color w:val="000000" w:themeColor="text1"/>
        </w:rPr>
        <w:t>z notowań z dnia 25.08.2025</w:t>
      </w:r>
      <w:r w:rsidRPr="008F1B44">
        <w:rPr>
          <w:rFonts w:ascii="Verdana" w:hAnsi="Verdana"/>
        </w:rPr>
        <w:t xml:space="preserve"> </w:t>
      </w:r>
      <w:r w:rsidRPr="00784168">
        <w:rPr>
          <w:rFonts w:ascii="Verdana" w:hAnsi="Verdana"/>
        </w:rPr>
        <w:t xml:space="preserve">w wysokości ……… % powiększonej o marżę banku w wysokości …….. </w:t>
      </w:r>
      <w:proofErr w:type="spellStart"/>
      <w:r w:rsidRPr="00784168">
        <w:rPr>
          <w:rFonts w:ascii="Verdana" w:hAnsi="Verdana"/>
        </w:rPr>
        <w:t>p.p</w:t>
      </w:r>
      <w:proofErr w:type="spellEnd"/>
      <w:r w:rsidRPr="00784168">
        <w:rPr>
          <w:rFonts w:ascii="Verdana" w:hAnsi="Verdana"/>
        </w:rPr>
        <w:t xml:space="preserve">. – łącznie ………. %, </w:t>
      </w:r>
    </w:p>
    <w:p w14:paraId="588DD1A4" w14:textId="77777777" w:rsidR="009962A0" w:rsidRPr="00784168" w:rsidRDefault="009962A0" w:rsidP="009962A0">
      <w:pPr>
        <w:jc w:val="both"/>
        <w:rPr>
          <w:rFonts w:ascii="Verdana" w:hAnsi="Verdana"/>
        </w:rPr>
      </w:pPr>
      <w:r w:rsidRPr="00784168">
        <w:rPr>
          <w:rFonts w:ascii="Verdana" w:hAnsi="Verdana"/>
        </w:rPr>
        <w:t xml:space="preserve">to jest ……………………… zł, </w:t>
      </w:r>
    </w:p>
    <w:p w14:paraId="53B07444" w14:textId="77777777" w:rsidR="009962A0" w:rsidRPr="00784168" w:rsidRDefault="009962A0" w:rsidP="00632D89">
      <w:pPr>
        <w:jc w:val="both"/>
        <w:rPr>
          <w:rFonts w:ascii="Verdana" w:hAnsi="Verdana"/>
        </w:rPr>
      </w:pPr>
      <w:r w:rsidRPr="00784168">
        <w:rPr>
          <w:rFonts w:ascii="Verdana" w:hAnsi="Verdana"/>
        </w:rPr>
        <w:lastRenderedPageBreak/>
        <w:t xml:space="preserve"> - inne koszty (wymienić jakie) ………….……………………………….............. - ............. zł. </w:t>
      </w:r>
    </w:p>
    <w:p w14:paraId="33693FED" w14:textId="77777777" w:rsidR="004073A0" w:rsidRPr="00784168" w:rsidRDefault="004073A0" w:rsidP="00312290">
      <w:pPr>
        <w:pStyle w:val="awciety"/>
        <w:tabs>
          <w:tab w:val="left" w:pos="16756"/>
        </w:tabs>
        <w:spacing w:before="240" w:line="276" w:lineRule="auto"/>
        <w:ind w:left="284" w:hanging="284"/>
        <w:jc w:val="left"/>
        <w:rPr>
          <w:rFonts w:ascii="Verdana" w:hAnsi="Verdana"/>
          <w:color w:val="auto"/>
          <w:sz w:val="22"/>
          <w:szCs w:val="22"/>
        </w:rPr>
      </w:pPr>
      <w:r w:rsidRPr="00784168">
        <w:rPr>
          <w:rFonts w:ascii="Verdana" w:hAnsi="Verdana"/>
          <w:color w:val="auto"/>
          <w:sz w:val="22"/>
          <w:szCs w:val="22"/>
        </w:rPr>
        <w:t>2.</w:t>
      </w:r>
      <w:r w:rsidRPr="00784168">
        <w:rPr>
          <w:rFonts w:ascii="Verdana" w:hAnsi="Verdana"/>
          <w:color w:val="auto"/>
          <w:sz w:val="22"/>
          <w:szCs w:val="22"/>
        </w:rPr>
        <w:tab/>
      </w:r>
      <w:r w:rsidRPr="00784168">
        <w:rPr>
          <w:rFonts w:ascii="Verdana" w:hAnsi="Verdana"/>
          <w:b/>
          <w:color w:val="auto"/>
          <w:sz w:val="22"/>
          <w:szCs w:val="22"/>
        </w:rPr>
        <w:t xml:space="preserve">Termin wykonania zamówienia oraz warunki płatności – </w:t>
      </w:r>
      <w:r w:rsidR="00042D98" w:rsidRPr="00784168">
        <w:rPr>
          <w:rFonts w:ascii="Verdana" w:hAnsi="Verdana"/>
          <w:color w:val="auto"/>
          <w:sz w:val="22"/>
          <w:szCs w:val="22"/>
        </w:rPr>
        <w:t>zgodne z </w:t>
      </w:r>
      <w:r w:rsidRPr="00784168">
        <w:rPr>
          <w:rFonts w:ascii="Verdana" w:hAnsi="Verdana"/>
          <w:color w:val="auto"/>
          <w:sz w:val="22"/>
          <w:szCs w:val="22"/>
        </w:rPr>
        <w:t xml:space="preserve">zapisami przedstawionymi w </w:t>
      </w:r>
      <w:r w:rsidR="00E558D6" w:rsidRPr="00784168">
        <w:rPr>
          <w:rFonts w:ascii="Verdana" w:hAnsi="Verdana"/>
          <w:color w:val="auto"/>
          <w:sz w:val="22"/>
          <w:szCs w:val="22"/>
        </w:rPr>
        <w:t>SWZ</w:t>
      </w:r>
      <w:r w:rsidRPr="00784168">
        <w:rPr>
          <w:rFonts w:ascii="Verdana" w:hAnsi="Verdana"/>
          <w:color w:val="auto"/>
          <w:sz w:val="22"/>
          <w:szCs w:val="22"/>
        </w:rPr>
        <w:t>.</w:t>
      </w:r>
    </w:p>
    <w:p w14:paraId="67C63E2A" w14:textId="77777777" w:rsidR="00B41E22" w:rsidRPr="00784168" w:rsidRDefault="004073A0" w:rsidP="00784168">
      <w:pPr>
        <w:pStyle w:val="awciety"/>
        <w:tabs>
          <w:tab w:val="left" w:pos="16756"/>
        </w:tabs>
        <w:spacing w:line="276" w:lineRule="auto"/>
        <w:ind w:left="284" w:hanging="284"/>
        <w:jc w:val="left"/>
        <w:rPr>
          <w:rFonts w:ascii="Verdana" w:hAnsi="Verdana"/>
          <w:color w:val="auto"/>
          <w:sz w:val="22"/>
          <w:szCs w:val="22"/>
        </w:rPr>
      </w:pPr>
      <w:r w:rsidRPr="00784168">
        <w:rPr>
          <w:rFonts w:ascii="Verdana" w:hAnsi="Verdana"/>
          <w:color w:val="auto"/>
          <w:sz w:val="22"/>
          <w:szCs w:val="22"/>
        </w:rPr>
        <w:tab/>
        <w:t xml:space="preserve">Zakres </w:t>
      </w:r>
      <w:r w:rsidR="0025402C" w:rsidRPr="00784168">
        <w:rPr>
          <w:rFonts w:ascii="Verdana" w:hAnsi="Verdana"/>
          <w:color w:val="auto"/>
          <w:sz w:val="22"/>
          <w:szCs w:val="22"/>
        </w:rPr>
        <w:t>zamówienia przewidzianego</w:t>
      </w:r>
      <w:r w:rsidRPr="00784168">
        <w:rPr>
          <w:rFonts w:ascii="Verdana" w:hAnsi="Verdana"/>
          <w:color w:val="auto"/>
          <w:sz w:val="22"/>
          <w:szCs w:val="22"/>
        </w:rPr>
        <w:t xml:space="preserve"> do wykonania jest zgodny z zakresem objętym </w:t>
      </w:r>
      <w:r w:rsidR="00F35F6D" w:rsidRPr="00784168">
        <w:rPr>
          <w:rFonts w:ascii="Verdana" w:hAnsi="Verdana"/>
          <w:color w:val="auto"/>
          <w:sz w:val="22"/>
          <w:szCs w:val="22"/>
        </w:rPr>
        <w:t>SWZ</w:t>
      </w:r>
      <w:r w:rsidRPr="00784168">
        <w:rPr>
          <w:rFonts w:ascii="Verdana" w:hAnsi="Verdana"/>
          <w:color w:val="auto"/>
          <w:sz w:val="22"/>
          <w:szCs w:val="22"/>
        </w:rPr>
        <w:t>.</w:t>
      </w:r>
    </w:p>
    <w:p w14:paraId="3B4BADA5" w14:textId="77777777" w:rsidR="001C6319" w:rsidRDefault="00784168" w:rsidP="00C96307">
      <w:pPr>
        <w:tabs>
          <w:tab w:val="left" w:pos="284"/>
        </w:tabs>
        <w:spacing w:before="240" w:after="0" w:line="276" w:lineRule="auto"/>
        <w:ind w:left="284" w:hanging="284"/>
        <w:rPr>
          <w:rFonts w:ascii="Verdana" w:hAnsi="Verdana"/>
          <w:iCs/>
        </w:rPr>
      </w:pPr>
      <w:r>
        <w:rPr>
          <w:rFonts w:ascii="Verdana" w:hAnsi="Verdana" w:cs="Verdana"/>
          <w:bCs/>
        </w:rPr>
        <w:t>3</w:t>
      </w:r>
      <w:r w:rsidR="00A03649" w:rsidRPr="00312290">
        <w:rPr>
          <w:rFonts w:ascii="Verdana" w:hAnsi="Verdana" w:cs="Verdana"/>
          <w:bCs/>
        </w:rPr>
        <w:t xml:space="preserve">. Oświadczamy, że spełniamy warunek udziału w postępowaniu, o którym mowa w punkcie </w:t>
      </w:r>
      <w:r w:rsidR="00A03649" w:rsidRPr="00312290">
        <w:rPr>
          <w:rFonts w:ascii="Verdana" w:hAnsi="Verdana"/>
        </w:rPr>
        <w:t>8.</w:t>
      </w:r>
      <w:r w:rsidR="002C7764">
        <w:rPr>
          <w:rFonts w:ascii="Verdana" w:hAnsi="Verdana"/>
        </w:rPr>
        <w:t>1. SWZ</w:t>
      </w:r>
      <w:r w:rsidR="00A03649" w:rsidRPr="00312290">
        <w:rPr>
          <w:rFonts w:ascii="Verdana" w:hAnsi="Verdana"/>
        </w:rPr>
        <w:t xml:space="preserve"> i wykażemy </w:t>
      </w:r>
      <w:r w:rsidR="002C7764">
        <w:rPr>
          <w:rFonts w:ascii="Verdana" w:hAnsi="Verdana"/>
        </w:rPr>
        <w:t>go</w:t>
      </w:r>
      <w:r w:rsidR="00A03649" w:rsidRPr="00312290">
        <w:rPr>
          <w:rFonts w:ascii="Verdana" w:hAnsi="Verdana"/>
        </w:rPr>
        <w:t xml:space="preserve"> w </w:t>
      </w:r>
      <w:r w:rsidR="00A03649" w:rsidRPr="00312290">
        <w:rPr>
          <w:rFonts w:ascii="Verdana" w:hAnsi="Verdana"/>
          <w:iCs/>
          <w:spacing w:val="-1"/>
        </w:rPr>
        <w:t>o</w:t>
      </w:r>
      <w:r w:rsidR="00A03649" w:rsidRPr="00312290">
        <w:rPr>
          <w:rFonts w:ascii="Verdana" w:hAnsi="Verdana"/>
        </w:rPr>
        <w:t>świadczeniu w postaci Jednolitego Europejskiego Dokumentu Zamówienia</w:t>
      </w:r>
      <w:r w:rsidR="00A03649" w:rsidRPr="00312290">
        <w:rPr>
          <w:rFonts w:ascii="Verdana" w:hAnsi="Verdana"/>
          <w:iCs/>
        </w:rPr>
        <w:t xml:space="preserve"> (</w:t>
      </w:r>
      <w:r w:rsidR="00A03649" w:rsidRPr="00312290">
        <w:rPr>
          <w:rFonts w:ascii="Verdana" w:hAnsi="Verdana"/>
          <w:b/>
          <w:iCs/>
        </w:rPr>
        <w:t>JEDZ</w:t>
      </w:r>
      <w:r w:rsidR="00A03649" w:rsidRPr="00312290">
        <w:rPr>
          <w:rFonts w:ascii="Verdana" w:hAnsi="Verdana"/>
          <w:iCs/>
        </w:rPr>
        <w:t>), jeżeli zostaniemy wezwani do jego złożenia.</w:t>
      </w:r>
    </w:p>
    <w:p w14:paraId="61516B5B" w14:textId="7BE8643B" w:rsidR="0061011B" w:rsidRDefault="00784168" w:rsidP="00B41E22">
      <w:pPr>
        <w:pStyle w:val="awciety"/>
        <w:tabs>
          <w:tab w:val="left" w:pos="16756"/>
        </w:tabs>
        <w:spacing w:before="240" w:line="276" w:lineRule="auto"/>
        <w:ind w:left="284" w:hanging="284"/>
        <w:jc w:val="left"/>
        <w:rPr>
          <w:rFonts w:ascii="Verdana" w:hAnsi="Verdana"/>
          <w:color w:val="auto"/>
          <w:sz w:val="22"/>
          <w:szCs w:val="22"/>
        </w:rPr>
      </w:pPr>
      <w:r>
        <w:rPr>
          <w:rFonts w:ascii="Verdana" w:hAnsi="Verdana"/>
          <w:color w:val="auto"/>
          <w:sz w:val="22"/>
          <w:szCs w:val="22"/>
        </w:rPr>
        <w:t>4</w:t>
      </w:r>
      <w:r w:rsidR="0061011B" w:rsidRPr="00042D98">
        <w:rPr>
          <w:rFonts w:ascii="Verdana" w:hAnsi="Verdana"/>
          <w:color w:val="auto"/>
          <w:sz w:val="22"/>
          <w:szCs w:val="22"/>
        </w:rPr>
        <w:t>.</w:t>
      </w:r>
      <w:r w:rsidR="0061011B" w:rsidRPr="00042D98">
        <w:rPr>
          <w:rFonts w:ascii="Verdana" w:hAnsi="Verdana"/>
          <w:color w:val="auto"/>
          <w:sz w:val="22"/>
          <w:szCs w:val="22"/>
        </w:rPr>
        <w:tab/>
      </w:r>
      <w:r w:rsidR="00B41E22" w:rsidRPr="00B41E22">
        <w:rPr>
          <w:rFonts w:ascii="Verdana" w:hAnsi="Verdana"/>
          <w:color w:val="auto"/>
          <w:sz w:val="22"/>
          <w:szCs w:val="22"/>
        </w:rPr>
        <w:t>Oświadczamy, że nasz wzór umowy jest</w:t>
      </w:r>
      <w:r w:rsidR="0061011B" w:rsidRPr="00042D98">
        <w:rPr>
          <w:rFonts w:ascii="Verdana" w:hAnsi="Verdana"/>
          <w:b/>
          <w:color w:val="auto"/>
          <w:sz w:val="22"/>
          <w:szCs w:val="22"/>
        </w:rPr>
        <w:t xml:space="preserve"> </w:t>
      </w:r>
      <w:r w:rsidR="0061011B">
        <w:rPr>
          <w:rFonts w:ascii="Verdana" w:hAnsi="Verdana"/>
          <w:color w:val="auto"/>
          <w:sz w:val="22"/>
          <w:szCs w:val="22"/>
        </w:rPr>
        <w:t>zgodn</w:t>
      </w:r>
      <w:r w:rsidR="00B41E22">
        <w:rPr>
          <w:rFonts w:ascii="Verdana" w:hAnsi="Verdana"/>
          <w:color w:val="auto"/>
          <w:sz w:val="22"/>
          <w:szCs w:val="22"/>
        </w:rPr>
        <w:t>y</w:t>
      </w:r>
      <w:r w:rsidR="0061011B">
        <w:rPr>
          <w:rFonts w:ascii="Verdana" w:hAnsi="Verdana"/>
          <w:color w:val="auto"/>
          <w:sz w:val="22"/>
          <w:szCs w:val="22"/>
        </w:rPr>
        <w:t xml:space="preserve"> z </w:t>
      </w:r>
      <w:r w:rsidR="00B41E22">
        <w:rPr>
          <w:rFonts w:ascii="Verdana" w:hAnsi="Verdana"/>
          <w:color w:val="auto"/>
          <w:sz w:val="22"/>
          <w:szCs w:val="22"/>
        </w:rPr>
        <w:t>zapisami przedstawionymi w </w:t>
      </w:r>
      <w:r w:rsidR="0061011B" w:rsidRPr="00042D98">
        <w:rPr>
          <w:rFonts w:ascii="Verdana" w:hAnsi="Verdana"/>
          <w:color w:val="auto"/>
          <w:sz w:val="22"/>
          <w:szCs w:val="22"/>
        </w:rPr>
        <w:t>SWZ</w:t>
      </w:r>
      <w:r w:rsidR="00B41E22">
        <w:rPr>
          <w:rFonts w:ascii="Verdana" w:hAnsi="Verdana"/>
          <w:color w:val="auto"/>
          <w:sz w:val="22"/>
          <w:szCs w:val="22"/>
        </w:rPr>
        <w:t>.</w:t>
      </w:r>
    </w:p>
    <w:p w14:paraId="0B9068CA" w14:textId="77777777" w:rsidR="00ED447E" w:rsidRPr="00312290" w:rsidRDefault="00784168" w:rsidP="000D58DD">
      <w:pPr>
        <w:spacing w:before="240" w:after="0" w:line="276" w:lineRule="auto"/>
        <w:ind w:left="284" w:hanging="284"/>
        <w:jc w:val="both"/>
        <w:rPr>
          <w:rFonts w:ascii="Verdana" w:hAnsi="Verdana" w:cs="Verdana"/>
          <w:b/>
          <w:bCs/>
        </w:rPr>
      </w:pPr>
      <w:r>
        <w:rPr>
          <w:rFonts w:ascii="Verdana" w:hAnsi="Verdana" w:cs="Verdana"/>
          <w:bCs/>
        </w:rPr>
        <w:t>5</w:t>
      </w:r>
      <w:r w:rsidR="00ED447E" w:rsidRPr="00312290">
        <w:rPr>
          <w:rFonts w:ascii="Verdana" w:hAnsi="Verdana" w:cs="Verdana"/>
          <w:bCs/>
        </w:rPr>
        <w:t xml:space="preserve">. </w:t>
      </w:r>
      <w:r w:rsidR="00D35F20" w:rsidRPr="00312290">
        <w:rPr>
          <w:rFonts w:ascii="Verdana" w:hAnsi="Verdana" w:cs="Verdana"/>
          <w:bCs/>
        </w:rPr>
        <w:t>Oświadcz</w:t>
      </w:r>
      <w:r w:rsidR="00243C37" w:rsidRPr="00312290">
        <w:rPr>
          <w:rFonts w:ascii="Verdana" w:hAnsi="Verdana" w:cs="Verdana"/>
          <w:bCs/>
        </w:rPr>
        <w:t>a</w:t>
      </w:r>
      <w:r w:rsidR="00D35F20" w:rsidRPr="00312290">
        <w:rPr>
          <w:rFonts w:ascii="Verdana" w:hAnsi="Verdana" w:cs="Verdana"/>
          <w:bCs/>
        </w:rPr>
        <w:t xml:space="preserve">my, że na wezwanie Zamawiającego, </w:t>
      </w:r>
      <w:r w:rsidR="00D35F20" w:rsidRPr="00312290">
        <w:rPr>
          <w:rFonts w:ascii="Verdana" w:hAnsi="Verdana" w:cs="Verdana"/>
          <w:b/>
          <w:bCs/>
        </w:rPr>
        <w:t>przekażemy</w:t>
      </w:r>
      <w:r w:rsidR="00D35F20" w:rsidRPr="00312290">
        <w:rPr>
          <w:rFonts w:ascii="Verdana" w:hAnsi="Verdana" w:cs="Verdana"/>
          <w:bCs/>
        </w:rPr>
        <w:t xml:space="preserve"> </w:t>
      </w:r>
      <w:r w:rsidR="00ED447E" w:rsidRPr="00312290">
        <w:rPr>
          <w:rFonts w:ascii="Verdana" w:hAnsi="Verdana" w:cs="Verdana"/>
          <w:bCs/>
        </w:rPr>
        <w:t xml:space="preserve">stosowne oświadczenia </w:t>
      </w:r>
      <w:r w:rsidR="00D35F20" w:rsidRPr="00312290">
        <w:rPr>
          <w:rFonts w:ascii="Verdana" w:hAnsi="Verdana" w:cs="Verdana"/>
          <w:bCs/>
        </w:rPr>
        <w:t>(</w:t>
      </w:r>
      <w:r w:rsidR="00D35F20" w:rsidRPr="00312290">
        <w:rPr>
          <w:rFonts w:ascii="Verdana" w:hAnsi="Verdana" w:cs="Verdana"/>
          <w:b/>
          <w:bCs/>
        </w:rPr>
        <w:t>JEDZ</w:t>
      </w:r>
      <w:r w:rsidR="00D35F20" w:rsidRPr="00312290">
        <w:rPr>
          <w:rFonts w:ascii="Verdana" w:hAnsi="Verdana" w:cs="Verdana"/>
          <w:bCs/>
        </w:rPr>
        <w:t xml:space="preserve">) </w:t>
      </w:r>
      <w:r w:rsidR="00ED447E" w:rsidRPr="00312290">
        <w:rPr>
          <w:rFonts w:ascii="Verdana" w:hAnsi="Verdana" w:cs="Verdana"/>
          <w:bCs/>
        </w:rPr>
        <w:t>po</w:t>
      </w:r>
      <w:r w:rsidR="00D35F20" w:rsidRPr="00312290">
        <w:rPr>
          <w:rFonts w:ascii="Verdana" w:hAnsi="Verdana" w:cs="Verdana"/>
          <w:bCs/>
        </w:rPr>
        <w:t>twierdzające spełnianie warunku</w:t>
      </w:r>
      <w:r w:rsidR="00C96307">
        <w:rPr>
          <w:rFonts w:ascii="Verdana" w:hAnsi="Verdana" w:cs="Verdana"/>
          <w:bCs/>
        </w:rPr>
        <w:t xml:space="preserve"> udziału w </w:t>
      </w:r>
      <w:r w:rsidR="00ED447E" w:rsidRPr="00312290">
        <w:rPr>
          <w:rFonts w:ascii="Verdana" w:hAnsi="Verdana" w:cs="Verdana"/>
          <w:bCs/>
        </w:rPr>
        <w:t>postępowaniu oraz brak podstaw wyklucz</w:t>
      </w:r>
      <w:r w:rsidR="00D35F20" w:rsidRPr="00312290">
        <w:rPr>
          <w:rFonts w:ascii="Verdana" w:hAnsi="Verdana" w:cs="Verdana"/>
          <w:bCs/>
        </w:rPr>
        <w:t>eniu z postępowania, o których mowa w</w:t>
      </w:r>
      <w:r w:rsidR="00ED447E" w:rsidRPr="00312290">
        <w:rPr>
          <w:rFonts w:ascii="Verdana" w:hAnsi="Verdana" w:cs="Verdana"/>
          <w:bCs/>
        </w:rPr>
        <w:t xml:space="preserve"> art. 108 ust. 1 </w:t>
      </w:r>
      <w:r w:rsidR="008A6E06">
        <w:rPr>
          <w:rFonts w:ascii="Verdana" w:hAnsi="Verdana" w:cs="Verdana"/>
          <w:bCs/>
        </w:rPr>
        <w:t xml:space="preserve"> </w:t>
      </w:r>
      <w:r w:rsidR="00ED447E" w:rsidRPr="00312290">
        <w:rPr>
          <w:rFonts w:ascii="Verdana" w:hAnsi="Verdana" w:cs="Verdana"/>
          <w:bCs/>
        </w:rPr>
        <w:t xml:space="preserve">ustawy </w:t>
      </w:r>
      <w:proofErr w:type="spellStart"/>
      <w:r w:rsidR="00ED447E" w:rsidRPr="00312290">
        <w:rPr>
          <w:rFonts w:ascii="Verdana" w:hAnsi="Verdana" w:cs="Verdana"/>
          <w:bCs/>
        </w:rPr>
        <w:t>Pzp</w:t>
      </w:r>
      <w:proofErr w:type="spellEnd"/>
      <w:r w:rsidR="00D35F20" w:rsidRPr="00312290">
        <w:rPr>
          <w:rFonts w:ascii="Verdana" w:hAnsi="Verdana" w:cs="Verdana"/>
          <w:bCs/>
        </w:rPr>
        <w:t xml:space="preserve"> </w:t>
      </w:r>
      <w:r w:rsidR="00D35F20" w:rsidRPr="00312290">
        <w:rPr>
          <w:rFonts w:ascii="Verdana" w:hAnsi="Verdana" w:cs="Verdana"/>
          <w:b/>
          <w:bCs/>
        </w:rPr>
        <w:t>wraz z podmiotowymi środkami dowodowymi</w:t>
      </w:r>
      <w:r w:rsidR="00D81210">
        <w:rPr>
          <w:rFonts w:ascii="Verdana" w:hAnsi="Verdana" w:cs="Verdana"/>
          <w:bCs/>
        </w:rPr>
        <w:t>, o których mowa w </w:t>
      </w:r>
      <w:r w:rsidR="00D35F20" w:rsidRPr="00312290">
        <w:rPr>
          <w:rFonts w:ascii="Verdana" w:hAnsi="Verdana" w:cs="Verdana"/>
          <w:bCs/>
        </w:rPr>
        <w:t xml:space="preserve">punkcie </w:t>
      </w:r>
      <w:r w:rsidR="00251E35" w:rsidRPr="00312290">
        <w:rPr>
          <w:rFonts w:ascii="Verdana" w:hAnsi="Verdana" w:cs="Verdana"/>
          <w:bCs/>
        </w:rPr>
        <w:t>9 </w:t>
      </w:r>
      <w:r w:rsidR="00D35F20" w:rsidRPr="00312290">
        <w:rPr>
          <w:rFonts w:ascii="Verdana" w:hAnsi="Verdana" w:cs="Verdana"/>
          <w:bCs/>
        </w:rPr>
        <w:t>SWZ</w:t>
      </w:r>
      <w:r w:rsidR="00243C37" w:rsidRPr="00312290">
        <w:rPr>
          <w:rFonts w:ascii="Verdana" w:hAnsi="Verdana" w:cs="Verdana"/>
          <w:bCs/>
        </w:rPr>
        <w:t>,</w:t>
      </w:r>
      <w:r w:rsidR="00D35F20" w:rsidRPr="00312290">
        <w:rPr>
          <w:rFonts w:ascii="Verdana" w:hAnsi="Verdana" w:cs="Verdana"/>
          <w:bCs/>
        </w:rPr>
        <w:t xml:space="preserve"> </w:t>
      </w:r>
      <w:r w:rsidR="00ED447E" w:rsidRPr="00312290">
        <w:rPr>
          <w:rFonts w:ascii="Verdana" w:hAnsi="Verdana" w:cs="Verdana"/>
          <w:b/>
          <w:bCs/>
        </w:rPr>
        <w:t xml:space="preserve">sporządzone oraz podpisane odpowiednio przez: </w:t>
      </w:r>
      <w:r w:rsidR="00C96307">
        <w:rPr>
          <w:rFonts w:ascii="Verdana" w:hAnsi="Verdana" w:cs="Verdana"/>
          <w:b/>
          <w:bCs/>
        </w:rPr>
        <w:t>w</w:t>
      </w:r>
      <w:r w:rsidR="00CE1C9F" w:rsidRPr="00312290">
        <w:rPr>
          <w:rFonts w:ascii="Verdana" w:hAnsi="Verdana" w:cs="Verdana"/>
          <w:b/>
          <w:bCs/>
        </w:rPr>
        <w:t>ykonawc</w:t>
      </w:r>
      <w:r w:rsidR="00ED447E" w:rsidRPr="00312290">
        <w:rPr>
          <w:rFonts w:ascii="Verdana" w:hAnsi="Verdana" w:cs="Verdana"/>
          <w:b/>
          <w:bCs/>
        </w:rPr>
        <w:t xml:space="preserve">ę składającego ofertę, każdego ze wspólników </w:t>
      </w:r>
      <w:r w:rsidR="00C96307">
        <w:rPr>
          <w:rFonts w:ascii="Verdana" w:hAnsi="Verdana" w:cs="Verdana"/>
          <w:b/>
          <w:bCs/>
        </w:rPr>
        <w:t>w przypadku składania oferty wspólnej (</w:t>
      </w:r>
      <w:r w:rsidR="00ED447E" w:rsidRPr="00312290">
        <w:rPr>
          <w:rFonts w:ascii="Verdana" w:hAnsi="Verdana" w:cs="Verdana"/>
          <w:b/>
          <w:bCs/>
        </w:rPr>
        <w:t>konsorcjum</w:t>
      </w:r>
      <w:r w:rsidR="00C96307">
        <w:rPr>
          <w:rFonts w:ascii="Verdana" w:hAnsi="Verdana" w:cs="Verdana"/>
          <w:b/>
          <w:bCs/>
        </w:rPr>
        <w:t>,</w:t>
      </w:r>
      <w:r w:rsidR="00ED447E" w:rsidRPr="00312290">
        <w:rPr>
          <w:rFonts w:ascii="Verdana" w:hAnsi="Verdana"/>
          <w:b/>
        </w:rPr>
        <w:t xml:space="preserve"> spółk</w:t>
      </w:r>
      <w:r w:rsidR="00C96307">
        <w:rPr>
          <w:rFonts w:ascii="Verdana" w:hAnsi="Verdana"/>
          <w:b/>
        </w:rPr>
        <w:t>a</w:t>
      </w:r>
      <w:r w:rsidR="00ED447E" w:rsidRPr="00312290">
        <w:rPr>
          <w:rFonts w:ascii="Verdana" w:hAnsi="Verdana"/>
          <w:b/>
        </w:rPr>
        <w:t xml:space="preserve"> cywiln</w:t>
      </w:r>
      <w:r w:rsidR="00C96307">
        <w:rPr>
          <w:rFonts w:ascii="Verdana" w:hAnsi="Verdana"/>
          <w:b/>
        </w:rPr>
        <w:t>a)</w:t>
      </w:r>
      <w:r w:rsidR="00ED447E" w:rsidRPr="00312290">
        <w:rPr>
          <w:rFonts w:ascii="Verdana" w:eastAsia="TimesNewRomanPSMT" w:hAnsi="Verdana" w:cs="TimesNewRomanPSMT"/>
          <w:b/>
          <w:color w:val="FF0000"/>
        </w:rPr>
        <w:t>*</w:t>
      </w:r>
      <w:r w:rsidR="00ED447E" w:rsidRPr="00312290">
        <w:rPr>
          <w:rFonts w:ascii="Verdana" w:hAnsi="Verdana" w:cs="Verdana"/>
          <w:b/>
          <w:bCs/>
        </w:rPr>
        <w:t>.</w:t>
      </w:r>
    </w:p>
    <w:p w14:paraId="3E10C1FC" w14:textId="77777777" w:rsidR="00063934" w:rsidRPr="009A79F9" w:rsidRDefault="001C56D1" w:rsidP="00784168">
      <w:pPr>
        <w:pStyle w:val="awciety"/>
        <w:spacing w:line="276" w:lineRule="auto"/>
        <w:ind w:left="284" w:firstLine="0"/>
        <w:jc w:val="left"/>
        <w:rPr>
          <w:rFonts w:ascii="Verdana" w:hAnsi="Verdana"/>
          <w:color w:val="auto"/>
          <w:sz w:val="22"/>
          <w:szCs w:val="22"/>
        </w:rPr>
      </w:pPr>
      <w:r w:rsidRPr="009A79F9">
        <w:rPr>
          <w:rFonts w:ascii="Verdana" w:eastAsia="TimesNewRomanPSMT" w:hAnsi="Verdana" w:cs="TimesNewRomanPSMT"/>
          <w:b/>
          <w:color w:val="auto"/>
          <w:sz w:val="22"/>
          <w:szCs w:val="22"/>
        </w:rPr>
        <w:t>*</w:t>
      </w:r>
      <w:r w:rsidRPr="009A79F9">
        <w:rPr>
          <w:rFonts w:ascii="Verdana" w:eastAsia="TimesNewRomanPSMT" w:hAnsi="Verdana" w:cs="TimesNewRomanPSMT"/>
          <w:color w:val="auto"/>
          <w:sz w:val="22"/>
          <w:szCs w:val="22"/>
        </w:rPr>
        <w:t xml:space="preserve"> niepotrzebne skreślić</w:t>
      </w:r>
    </w:p>
    <w:p w14:paraId="23EEA7A8" w14:textId="77777777" w:rsidR="00632D89" w:rsidRDefault="00784168" w:rsidP="00632D89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before="240" w:after="0" w:line="276" w:lineRule="auto"/>
        <w:ind w:left="283" w:hanging="283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lang w:val="pl-PL"/>
        </w:rPr>
        <w:t>6</w:t>
      </w:r>
      <w:r w:rsidR="00F96DE3" w:rsidRPr="00312290">
        <w:rPr>
          <w:rFonts w:ascii="Verdana" w:hAnsi="Verdana"/>
          <w:sz w:val="22"/>
          <w:szCs w:val="22"/>
        </w:rPr>
        <w:t>.</w:t>
      </w:r>
      <w:r w:rsidR="00971D36" w:rsidRPr="00312290">
        <w:rPr>
          <w:rFonts w:ascii="Verdana" w:hAnsi="Verdana"/>
          <w:sz w:val="22"/>
          <w:szCs w:val="22"/>
          <w:lang w:val="pl-PL"/>
        </w:rPr>
        <w:t> </w:t>
      </w:r>
      <w:r w:rsidR="00F96DE3" w:rsidRPr="00312290">
        <w:rPr>
          <w:rFonts w:ascii="Verdana" w:hAnsi="Verdana"/>
          <w:sz w:val="22"/>
          <w:szCs w:val="22"/>
        </w:rPr>
        <w:t xml:space="preserve">Oświadczamy, że zapoznaliśmy się </w:t>
      </w:r>
      <w:r w:rsidR="00585E6A" w:rsidRPr="00312290">
        <w:rPr>
          <w:rFonts w:ascii="Verdana" w:hAnsi="Verdana"/>
          <w:sz w:val="22"/>
          <w:szCs w:val="22"/>
          <w:lang w:val="pl-PL"/>
        </w:rPr>
        <w:t>z</w:t>
      </w:r>
      <w:r w:rsidR="00971D36" w:rsidRPr="00312290">
        <w:rPr>
          <w:rFonts w:ascii="Verdana" w:hAnsi="Verdana"/>
          <w:sz w:val="22"/>
          <w:szCs w:val="22"/>
          <w:lang w:val="pl-PL"/>
        </w:rPr>
        <w:t xml:space="preserve"> </w:t>
      </w:r>
      <w:r w:rsidR="00585E6A" w:rsidRPr="00312290">
        <w:rPr>
          <w:rFonts w:ascii="Verdana" w:hAnsi="Verdana"/>
          <w:sz w:val="22"/>
          <w:szCs w:val="22"/>
          <w:lang w:val="pl-PL"/>
        </w:rPr>
        <w:t>SWZ</w:t>
      </w:r>
      <w:r w:rsidR="00F96DE3" w:rsidRPr="00312290">
        <w:rPr>
          <w:rFonts w:ascii="Verdana" w:hAnsi="Verdana"/>
          <w:sz w:val="22"/>
          <w:szCs w:val="22"/>
        </w:rPr>
        <w:t xml:space="preserve"> </w:t>
      </w:r>
      <w:r w:rsidR="00585E6A" w:rsidRPr="00312290">
        <w:rPr>
          <w:rFonts w:ascii="Verdana" w:hAnsi="Verdana"/>
          <w:sz w:val="22"/>
          <w:szCs w:val="22"/>
        </w:rPr>
        <w:t xml:space="preserve">i </w:t>
      </w:r>
      <w:r w:rsidR="00F96DE3" w:rsidRPr="00312290">
        <w:rPr>
          <w:rFonts w:ascii="Verdana" w:hAnsi="Verdana"/>
          <w:sz w:val="22"/>
          <w:szCs w:val="22"/>
        </w:rPr>
        <w:t>nie</w:t>
      </w:r>
      <w:r w:rsidR="00585E6A" w:rsidRPr="00312290">
        <w:rPr>
          <w:rFonts w:ascii="Verdana" w:hAnsi="Verdana"/>
          <w:sz w:val="22"/>
          <w:szCs w:val="22"/>
          <w:lang w:val="pl-PL"/>
        </w:rPr>
        <w:t xml:space="preserve"> </w:t>
      </w:r>
      <w:r w:rsidR="00F96DE3" w:rsidRPr="00312290">
        <w:rPr>
          <w:rFonts w:ascii="Verdana" w:hAnsi="Verdana"/>
          <w:sz w:val="22"/>
          <w:szCs w:val="22"/>
        </w:rPr>
        <w:t>wnosimy do niej zastrzeżeń oraz zdobyliśmy konieczne informacje potrzebne do</w:t>
      </w:r>
      <w:r w:rsidR="00585E6A" w:rsidRPr="00312290">
        <w:rPr>
          <w:rFonts w:ascii="Verdana" w:hAnsi="Verdana"/>
          <w:sz w:val="22"/>
          <w:szCs w:val="22"/>
          <w:lang w:val="pl-PL"/>
        </w:rPr>
        <w:t xml:space="preserve"> </w:t>
      </w:r>
      <w:r w:rsidR="00F96DE3" w:rsidRPr="00312290">
        <w:rPr>
          <w:rFonts w:ascii="Verdana" w:hAnsi="Verdana"/>
          <w:sz w:val="22"/>
          <w:szCs w:val="22"/>
        </w:rPr>
        <w:t>wła</w:t>
      </w:r>
      <w:r w:rsidR="00585E6A" w:rsidRPr="00312290">
        <w:rPr>
          <w:rFonts w:ascii="Verdana" w:hAnsi="Verdana"/>
          <w:sz w:val="22"/>
          <w:szCs w:val="22"/>
        </w:rPr>
        <w:t>ściwego wykonania zamówienia</w:t>
      </w:r>
      <w:r w:rsidR="00F96DE3" w:rsidRPr="00312290">
        <w:rPr>
          <w:rFonts w:ascii="Verdana" w:hAnsi="Verdana"/>
          <w:sz w:val="22"/>
          <w:szCs w:val="22"/>
        </w:rPr>
        <w:t>.</w:t>
      </w:r>
    </w:p>
    <w:p w14:paraId="15A299F9" w14:textId="77777777" w:rsidR="00632D89" w:rsidRDefault="00632D89" w:rsidP="00632D89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before="240" w:after="0" w:line="276" w:lineRule="auto"/>
        <w:ind w:left="283" w:hanging="283"/>
        <w:jc w:val="left"/>
        <w:rPr>
          <w:rFonts w:ascii="Verdana" w:hAnsi="Verdana" w:cs="Verdana"/>
          <w:sz w:val="22"/>
          <w:szCs w:val="22"/>
        </w:rPr>
      </w:pPr>
      <w:r>
        <w:rPr>
          <w:rFonts w:ascii="Verdana" w:hAnsi="Verdana"/>
          <w:sz w:val="22"/>
          <w:szCs w:val="22"/>
          <w:lang w:val="pl-PL"/>
        </w:rPr>
        <w:t xml:space="preserve">7. </w:t>
      </w:r>
      <w:r w:rsidR="00F96DE3" w:rsidRPr="00312290">
        <w:rPr>
          <w:rFonts w:ascii="Verdana" w:hAnsi="Verdana" w:cs="Verdana"/>
          <w:sz w:val="22"/>
          <w:szCs w:val="22"/>
        </w:rPr>
        <w:t xml:space="preserve">Oświadczamy, że uważamy się za związanych niniejszą ofertą </w:t>
      </w:r>
      <w:r w:rsidR="00971D36" w:rsidRPr="00312290">
        <w:rPr>
          <w:rFonts w:ascii="Verdana" w:hAnsi="Verdana" w:cs="Verdana"/>
          <w:sz w:val="22"/>
          <w:szCs w:val="22"/>
          <w:lang w:val="pl-PL"/>
        </w:rPr>
        <w:t>przez okres</w:t>
      </w:r>
      <w:r w:rsidR="00F96DE3" w:rsidRPr="00312290">
        <w:rPr>
          <w:rFonts w:ascii="Verdana" w:hAnsi="Verdana" w:cs="Verdana"/>
          <w:sz w:val="22"/>
          <w:szCs w:val="22"/>
        </w:rPr>
        <w:t xml:space="preserve"> wskazany w </w:t>
      </w:r>
      <w:r w:rsidR="00971D36" w:rsidRPr="00312290">
        <w:rPr>
          <w:rFonts w:ascii="Verdana" w:hAnsi="Verdana" w:cs="Verdana"/>
          <w:sz w:val="22"/>
          <w:szCs w:val="22"/>
          <w:lang w:val="pl-PL"/>
        </w:rPr>
        <w:t>SWZ</w:t>
      </w:r>
      <w:r w:rsidR="00F96DE3" w:rsidRPr="00312290">
        <w:rPr>
          <w:rFonts w:ascii="Verdana" w:hAnsi="Verdana" w:cs="Verdana"/>
          <w:sz w:val="22"/>
          <w:szCs w:val="22"/>
        </w:rPr>
        <w:t>.</w:t>
      </w:r>
    </w:p>
    <w:p w14:paraId="19F992F1" w14:textId="77777777" w:rsidR="0084095B" w:rsidRPr="00312290" w:rsidRDefault="00632D89" w:rsidP="00632D89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before="240" w:after="0" w:line="276" w:lineRule="auto"/>
        <w:ind w:left="283" w:hanging="283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lang w:val="pl-PL"/>
        </w:rPr>
        <w:t xml:space="preserve">8. </w:t>
      </w:r>
      <w:r w:rsidR="0084095B" w:rsidRPr="00312290">
        <w:rPr>
          <w:rFonts w:ascii="Verdana" w:hAnsi="Verdana"/>
          <w:sz w:val="22"/>
          <w:szCs w:val="22"/>
        </w:rPr>
        <w:t xml:space="preserve">Zgodnie </w:t>
      </w:r>
      <w:r w:rsidR="004A29F7" w:rsidRPr="00312290">
        <w:rPr>
          <w:rFonts w:ascii="Verdana" w:hAnsi="Verdana"/>
          <w:sz w:val="22"/>
          <w:szCs w:val="22"/>
        </w:rPr>
        <w:t xml:space="preserve">z art. 462 ust. 2 </w:t>
      </w:r>
      <w:r w:rsidR="0084095B" w:rsidRPr="00312290">
        <w:rPr>
          <w:rFonts w:ascii="Verdana" w:hAnsi="Verdana"/>
          <w:sz w:val="22"/>
          <w:szCs w:val="22"/>
        </w:rPr>
        <w:t>ustawy Prawo zamówień publicznych, informujemy, że:</w:t>
      </w:r>
    </w:p>
    <w:p w14:paraId="1686E4D8" w14:textId="77777777" w:rsidR="0084095B" w:rsidRPr="00312290" w:rsidRDefault="0084095B" w:rsidP="00312290">
      <w:pPr>
        <w:tabs>
          <w:tab w:val="left" w:pos="465"/>
          <w:tab w:val="left" w:pos="8584"/>
          <w:tab w:val="left" w:pos="9020"/>
        </w:tabs>
        <w:spacing w:after="120" w:line="276" w:lineRule="auto"/>
        <w:ind w:left="510" w:hanging="240"/>
        <w:rPr>
          <w:rFonts w:ascii="Verdana" w:eastAsia="TimesNewRomanPSMT" w:hAnsi="Verdana" w:cs="TimesNewRomanPSMT"/>
          <w:bCs/>
        </w:rPr>
      </w:pPr>
      <w:r w:rsidRPr="00312290">
        <w:rPr>
          <w:rFonts w:ascii="Verdana" w:eastAsia="TimesNewRomanPSMT" w:hAnsi="Verdana" w:cs="TimesNewRomanPSMT"/>
          <w:b/>
          <w:bCs/>
          <w:color w:val="FF0000"/>
        </w:rPr>
        <w:t>*</w:t>
      </w:r>
      <w:r w:rsidRPr="00312290">
        <w:rPr>
          <w:rFonts w:ascii="Verdana" w:eastAsia="TimesNewRomanPSMT" w:hAnsi="Verdana" w:cs="TimesNewRomanPSMT"/>
          <w:bCs/>
          <w:color w:val="7030A0"/>
        </w:rPr>
        <w:t> </w:t>
      </w:r>
      <w:r w:rsidRPr="00312290">
        <w:rPr>
          <w:rFonts w:ascii="Verdana" w:eastAsia="TimesNewRomanPSMT" w:hAnsi="Verdana" w:cs="TimesNewRomanPSMT"/>
          <w:b/>
          <w:bCs/>
        </w:rPr>
        <w:t>zamierzamy powierzyć pod</w:t>
      </w:r>
      <w:r w:rsidR="00795D06" w:rsidRPr="00312290">
        <w:rPr>
          <w:rFonts w:ascii="Verdana" w:eastAsia="TimesNewRomanPSMT" w:hAnsi="Verdana" w:cs="TimesNewRomanPSMT"/>
          <w:b/>
          <w:bCs/>
        </w:rPr>
        <w:t>w</w:t>
      </w:r>
      <w:r w:rsidR="00081A90" w:rsidRPr="00312290">
        <w:rPr>
          <w:rFonts w:ascii="Verdana" w:eastAsia="TimesNewRomanPSMT" w:hAnsi="Verdana" w:cs="TimesNewRomanPSMT"/>
          <w:b/>
          <w:bCs/>
        </w:rPr>
        <w:t>ykonawc</w:t>
      </w:r>
      <w:r w:rsidRPr="00312290">
        <w:rPr>
          <w:rFonts w:ascii="Verdana" w:eastAsia="TimesNewRomanPSMT" w:hAnsi="Verdana" w:cs="TimesNewRomanPSMT"/>
          <w:b/>
          <w:bCs/>
        </w:rPr>
        <w:t>om wykonanie następujących części  zamówienia:</w:t>
      </w:r>
    </w:p>
    <w:p w14:paraId="5005FC46" w14:textId="77777777" w:rsidR="0084095B" w:rsidRPr="00312290" w:rsidRDefault="0084095B" w:rsidP="00312290">
      <w:pPr>
        <w:pStyle w:val="1"/>
        <w:tabs>
          <w:tab w:val="left" w:pos="-31680"/>
          <w:tab w:val="left" w:pos="851"/>
          <w:tab w:val="left" w:pos="993"/>
        </w:tabs>
        <w:spacing w:after="120" w:line="276" w:lineRule="auto"/>
        <w:ind w:left="851" w:hanging="283"/>
        <w:jc w:val="left"/>
        <w:rPr>
          <w:rFonts w:ascii="Verdana" w:hAnsi="Verdana"/>
          <w:color w:val="auto"/>
          <w:sz w:val="22"/>
          <w:szCs w:val="22"/>
        </w:rPr>
      </w:pPr>
      <w:r w:rsidRPr="00312290">
        <w:rPr>
          <w:rFonts w:ascii="Verdana" w:hAnsi="Verdana"/>
          <w:color w:val="auto"/>
          <w:sz w:val="22"/>
          <w:szCs w:val="22"/>
        </w:rPr>
        <w:t xml:space="preserve">a) wykonanie części dotyczącej </w:t>
      </w:r>
      <w:r w:rsidR="00063934">
        <w:rPr>
          <w:rFonts w:ascii="Verdana" w:hAnsi="Verdana"/>
          <w:color w:val="auto"/>
          <w:sz w:val="22"/>
          <w:szCs w:val="22"/>
        </w:rPr>
        <w:t>__________________________________</w:t>
      </w:r>
      <w:r w:rsidRPr="00312290">
        <w:rPr>
          <w:rFonts w:ascii="Verdana" w:hAnsi="Verdana"/>
          <w:color w:val="auto"/>
          <w:sz w:val="22"/>
          <w:szCs w:val="22"/>
        </w:rPr>
        <w:t xml:space="preserve"> firmie </w:t>
      </w:r>
      <w:r w:rsidR="00063934">
        <w:rPr>
          <w:rFonts w:ascii="Verdana" w:hAnsi="Verdana"/>
          <w:color w:val="auto"/>
          <w:sz w:val="22"/>
          <w:szCs w:val="22"/>
        </w:rPr>
        <w:t>___________________</w:t>
      </w:r>
      <w:r w:rsidRPr="00312290">
        <w:rPr>
          <w:rFonts w:ascii="Verdana" w:hAnsi="Verdana"/>
          <w:color w:val="auto"/>
          <w:sz w:val="22"/>
          <w:szCs w:val="22"/>
        </w:rPr>
        <w:t xml:space="preserve"> z siedzibą w </w:t>
      </w:r>
      <w:r w:rsidR="00063934">
        <w:rPr>
          <w:rFonts w:ascii="Verdana" w:hAnsi="Verdana"/>
          <w:color w:val="auto"/>
          <w:sz w:val="22"/>
          <w:szCs w:val="22"/>
        </w:rPr>
        <w:t>______________________</w:t>
      </w:r>
    </w:p>
    <w:p w14:paraId="10ABE00D" w14:textId="77777777" w:rsidR="0084095B" w:rsidRPr="00312290" w:rsidRDefault="0084095B" w:rsidP="00312290">
      <w:pPr>
        <w:pStyle w:val="1"/>
        <w:tabs>
          <w:tab w:val="left" w:pos="-31680"/>
        </w:tabs>
        <w:spacing w:after="120" w:line="276" w:lineRule="auto"/>
        <w:ind w:left="851" w:firstLine="0"/>
        <w:jc w:val="left"/>
        <w:rPr>
          <w:rFonts w:ascii="Verdana" w:hAnsi="Verdana"/>
          <w:color w:val="auto"/>
          <w:sz w:val="22"/>
          <w:szCs w:val="22"/>
        </w:rPr>
      </w:pPr>
      <w:r w:rsidRPr="00312290">
        <w:rPr>
          <w:rFonts w:ascii="Verdana" w:hAnsi="Verdana"/>
          <w:color w:val="auto"/>
          <w:sz w:val="22"/>
          <w:szCs w:val="22"/>
        </w:rPr>
        <w:t>Wartość brutto części zamówienia powierzona pod</w:t>
      </w:r>
      <w:r w:rsidR="00795D06" w:rsidRPr="00312290">
        <w:rPr>
          <w:rFonts w:ascii="Verdana" w:hAnsi="Verdana"/>
          <w:color w:val="auto"/>
          <w:sz w:val="22"/>
          <w:szCs w:val="22"/>
        </w:rPr>
        <w:t>w</w:t>
      </w:r>
      <w:r w:rsidR="00081A90" w:rsidRPr="00312290">
        <w:rPr>
          <w:rFonts w:ascii="Verdana" w:hAnsi="Verdana"/>
          <w:color w:val="auto"/>
          <w:sz w:val="22"/>
          <w:szCs w:val="22"/>
        </w:rPr>
        <w:t>ykonawc</w:t>
      </w:r>
      <w:r w:rsidRPr="00312290">
        <w:rPr>
          <w:rFonts w:ascii="Verdana" w:hAnsi="Verdana"/>
          <w:color w:val="auto"/>
          <w:sz w:val="22"/>
          <w:szCs w:val="22"/>
        </w:rPr>
        <w:t xml:space="preserve">y wynosi: </w:t>
      </w:r>
      <w:r w:rsidR="00063934">
        <w:rPr>
          <w:rFonts w:ascii="Verdana" w:hAnsi="Verdana"/>
          <w:color w:val="auto"/>
          <w:sz w:val="22"/>
          <w:szCs w:val="22"/>
        </w:rPr>
        <w:t>______________</w:t>
      </w:r>
      <w:r w:rsidRPr="00312290">
        <w:rPr>
          <w:rFonts w:ascii="Verdana" w:hAnsi="Verdana"/>
          <w:color w:val="auto"/>
          <w:sz w:val="22"/>
          <w:szCs w:val="22"/>
        </w:rPr>
        <w:t xml:space="preserve"> zł lub stanowi </w:t>
      </w:r>
      <w:r w:rsidR="00063934">
        <w:rPr>
          <w:rFonts w:ascii="Verdana" w:hAnsi="Verdana"/>
          <w:color w:val="auto"/>
          <w:sz w:val="22"/>
          <w:szCs w:val="22"/>
        </w:rPr>
        <w:t>______</w:t>
      </w:r>
      <w:r w:rsidRPr="00312290">
        <w:rPr>
          <w:rFonts w:ascii="Verdana" w:hAnsi="Verdana"/>
          <w:color w:val="auto"/>
          <w:sz w:val="22"/>
          <w:szCs w:val="22"/>
        </w:rPr>
        <w:t>% wartości całego zamówienia.</w:t>
      </w:r>
    </w:p>
    <w:p w14:paraId="2CBF054D" w14:textId="77777777" w:rsidR="00063934" w:rsidRPr="00312290" w:rsidRDefault="00063934" w:rsidP="00063934">
      <w:pPr>
        <w:pStyle w:val="1"/>
        <w:tabs>
          <w:tab w:val="left" w:pos="-31680"/>
          <w:tab w:val="left" w:pos="851"/>
          <w:tab w:val="left" w:pos="993"/>
        </w:tabs>
        <w:spacing w:after="120" w:line="276" w:lineRule="auto"/>
        <w:ind w:left="851" w:hanging="283"/>
        <w:jc w:val="left"/>
        <w:rPr>
          <w:rFonts w:ascii="Verdana" w:hAnsi="Verdana"/>
          <w:color w:val="auto"/>
          <w:sz w:val="22"/>
          <w:szCs w:val="22"/>
        </w:rPr>
      </w:pPr>
      <w:r>
        <w:rPr>
          <w:rFonts w:ascii="Verdana" w:hAnsi="Verdana"/>
          <w:color w:val="auto"/>
          <w:sz w:val="22"/>
          <w:szCs w:val="22"/>
        </w:rPr>
        <w:t>b</w:t>
      </w:r>
      <w:r w:rsidRPr="00312290">
        <w:rPr>
          <w:rFonts w:ascii="Verdana" w:hAnsi="Verdana"/>
          <w:color w:val="auto"/>
          <w:sz w:val="22"/>
          <w:szCs w:val="22"/>
        </w:rPr>
        <w:t xml:space="preserve">) wykonanie części dotyczącej </w:t>
      </w:r>
      <w:r>
        <w:rPr>
          <w:rFonts w:ascii="Verdana" w:hAnsi="Verdana"/>
          <w:color w:val="auto"/>
          <w:sz w:val="22"/>
          <w:szCs w:val="22"/>
        </w:rPr>
        <w:t>__________________________________</w:t>
      </w:r>
      <w:r w:rsidRPr="00312290">
        <w:rPr>
          <w:rFonts w:ascii="Verdana" w:hAnsi="Verdana"/>
          <w:color w:val="auto"/>
          <w:sz w:val="22"/>
          <w:szCs w:val="22"/>
        </w:rPr>
        <w:t xml:space="preserve"> firmie </w:t>
      </w:r>
      <w:r>
        <w:rPr>
          <w:rFonts w:ascii="Verdana" w:hAnsi="Verdana"/>
          <w:color w:val="auto"/>
          <w:sz w:val="22"/>
          <w:szCs w:val="22"/>
        </w:rPr>
        <w:t>___________________</w:t>
      </w:r>
      <w:r w:rsidRPr="00312290">
        <w:rPr>
          <w:rFonts w:ascii="Verdana" w:hAnsi="Verdana"/>
          <w:color w:val="auto"/>
          <w:sz w:val="22"/>
          <w:szCs w:val="22"/>
        </w:rPr>
        <w:t xml:space="preserve"> z siedzibą w </w:t>
      </w:r>
      <w:r>
        <w:rPr>
          <w:rFonts w:ascii="Verdana" w:hAnsi="Verdana"/>
          <w:color w:val="auto"/>
          <w:sz w:val="22"/>
          <w:szCs w:val="22"/>
        </w:rPr>
        <w:t>______________________</w:t>
      </w:r>
    </w:p>
    <w:p w14:paraId="373B25C1" w14:textId="77777777" w:rsidR="00063934" w:rsidRPr="00312290" w:rsidRDefault="00063934" w:rsidP="00063934">
      <w:pPr>
        <w:pStyle w:val="1"/>
        <w:tabs>
          <w:tab w:val="left" w:pos="-31680"/>
        </w:tabs>
        <w:spacing w:after="120" w:line="276" w:lineRule="auto"/>
        <w:ind w:left="851" w:firstLine="0"/>
        <w:jc w:val="left"/>
        <w:rPr>
          <w:rFonts w:ascii="Verdana" w:hAnsi="Verdana"/>
          <w:color w:val="auto"/>
          <w:sz w:val="22"/>
          <w:szCs w:val="22"/>
        </w:rPr>
      </w:pPr>
      <w:r w:rsidRPr="00312290">
        <w:rPr>
          <w:rFonts w:ascii="Verdana" w:hAnsi="Verdana"/>
          <w:color w:val="auto"/>
          <w:sz w:val="22"/>
          <w:szCs w:val="22"/>
        </w:rPr>
        <w:t xml:space="preserve">Wartość brutto części zamówienia powierzona podwykonawcy wynosi: </w:t>
      </w:r>
      <w:r>
        <w:rPr>
          <w:rFonts w:ascii="Verdana" w:hAnsi="Verdana"/>
          <w:color w:val="auto"/>
          <w:sz w:val="22"/>
          <w:szCs w:val="22"/>
        </w:rPr>
        <w:t>______________</w:t>
      </w:r>
      <w:r w:rsidRPr="00312290">
        <w:rPr>
          <w:rFonts w:ascii="Verdana" w:hAnsi="Verdana"/>
          <w:color w:val="auto"/>
          <w:sz w:val="22"/>
          <w:szCs w:val="22"/>
        </w:rPr>
        <w:t xml:space="preserve"> zł lub stanowi </w:t>
      </w:r>
      <w:r>
        <w:rPr>
          <w:rFonts w:ascii="Verdana" w:hAnsi="Verdana"/>
          <w:color w:val="auto"/>
          <w:sz w:val="22"/>
          <w:szCs w:val="22"/>
        </w:rPr>
        <w:t>______</w:t>
      </w:r>
      <w:r w:rsidRPr="00312290">
        <w:rPr>
          <w:rFonts w:ascii="Verdana" w:hAnsi="Verdana"/>
          <w:color w:val="auto"/>
          <w:sz w:val="22"/>
          <w:szCs w:val="22"/>
        </w:rPr>
        <w:t>% wartości całego zamówienia.</w:t>
      </w:r>
    </w:p>
    <w:p w14:paraId="73241B3A" w14:textId="77777777" w:rsidR="0084095B" w:rsidRPr="00312290" w:rsidRDefault="0084095B" w:rsidP="00312290">
      <w:pPr>
        <w:spacing w:after="120" w:line="276" w:lineRule="auto"/>
        <w:ind w:left="510" w:hanging="255"/>
        <w:rPr>
          <w:rFonts w:ascii="Verdana" w:eastAsia="TimesNewRomanPSMT" w:hAnsi="Verdana" w:cs="TimesNewRomanPSMT"/>
          <w:b/>
          <w:color w:val="7030A0"/>
        </w:rPr>
      </w:pPr>
      <w:r w:rsidRPr="00B71319">
        <w:rPr>
          <w:rFonts w:ascii="Verdana" w:eastAsia="TimesNewRomanPSMT" w:hAnsi="Verdana" w:cs="TimesNewRomanPSMT"/>
          <w:b/>
          <w:bCs/>
        </w:rPr>
        <w:t>*</w:t>
      </w:r>
      <w:r w:rsidRPr="00312290">
        <w:rPr>
          <w:rFonts w:ascii="Verdana" w:eastAsia="TimesNewRomanPSMT" w:hAnsi="Verdana" w:cs="TimesNewRomanPSMT"/>
          <w:bCs/>
          <w:color w:val="7030A0"/>
        </w:rPr>
        <w:t> </w:t>
      </w:r>
      <w:r w:rsidRPr="00312290">
        <w:rPr>
          <w:rFonts w:ascii="Verdana" w:eastAsia="TimesNewRomanPSMT" w:hAnsi="Verdana" w:cs="TimesNewRomanPSMT"/>
          <w:b/>
          <w:bCs/>
        </w:rPr>
        <w:t>nie zamierzamy powierzyć pod</w:t>
      </w:r>
      <w:r w:rsidR="00795D06" w:rsidRPr="00312290">
        <w:rPr>
          <w:rFonts w:ascii="Verdana" w:eastAsia="TimesNewRomanPSMT" w:hAnsi="Verdana" w:cs="TimesNewRomanPSMT"/>
          <w:b/>
          <w:bCs/>
        </w:rPr>
        <w:t>w</w:t>
      </w:r>
      <w:r w:rsidR="00081A90" w:rsidRPr="00312290">
        <w:rPr>
          <w:rFonts w:ascii="Verdana" w:eastAsia="TimesNewRomanPSMT" w:hAnsi="Verdana" w:cs="TimesNewRomanPSMT"/>
          <w:b/>
          <w:bCs/>
        </w:rPr>
        <w:t>ykonawc</w:t>
      </w:r>
      <w:r w:rsidRPr="00312290">
        <w:rPr>
          <w:rFonts w:ascii="Verdana" w:eastAsia="TimesNewRomanPSMT" w:hAnsi="Verdana" w:cs="TimesNewRomanPSMT"/>
          <w:b/>
          <w:bCs/>
        </w:rPr>
        <w:t>om wykonania żadnej części zamówienia</w:t>
      </w:r>
      <w:r w:rsidRPr="00312290">
        <w:rPr>
          <w:rFonts w:ascii="Verdana" w:eastAsia="TimesNewRomanPSMT" w:hAnsi="Verdana" w:cs="TimesNewRomanPSMT"/>
          <w:b/>
        </w:rPr>
        <w:t>.</w:t>
      </w:r>
    </w:p>
    <w:p w14:paraId="4B35702A" w14:textId="77777777" w:rsidR="0084095B" w:rsidRPr="00B71319" w:rsidRDefault="0084095B" w:rsidP="00063934">
      <w:pPr>
        <w:tabs>
          <w:tab w:val="left" w:pos="284"/>
          <w:tab w:val="left" w:pos="8584"/>
          <w:tab w:val="left" w:pos="9020"/>
        </w:tabs>
        <w:spacing w:after="0" w:line="276" w:lineRule="auto"/>
        <w:ind w:left="692" w:hanging="420"/>
        <w:rPr>
          <w:rFonts w:ascii="Verdana" w:eastAsia="TimesNewRomanPSMT" w:hAnsi="Verdana" w:cs="TimesNewRomanPSMT"/>
          <w:i/>
        </w:rPr>
      </w:pPr>
      <w:r w:rsidRPr="00B71319">
        <w:rPr>
          <w:rFonts w:ascii="Verdana" w:eastAsia="TimesNewRomanPSMT" w:hAnsi="Verdana" w:cs="TimesNewRomanPSMT"/>
          <w:b/>
          <w:i/>
        </w:rPr>
        <w:t xml:space="preserve">* </w:t>
      </w:r>
      <w:r w:rsidRPr="00B71319">
        <w:rPr>
          <w:rFonts w:ascii="Verdana" w:eastAsia="TimesNewRomanPSMT" w:hAnsi="Verdana" w:cs="TimesNewRomanPSMT"/>
        </w:rPr>
        <w:t>niepotrzebne skreślić</w:t>
      </w:r>
    </w:p>
    <w:p w14:paraId="5C1CCAE8" w14:textId="77777777" w:rsidR="00CF4DEB" w:rsidRPr="00312290" w:rsidRDefault="00784168" w:rsidP="00063934">
      <w:pPr>
        <w:tabs>
          <w:tab w:val="left" w:pos="16756"/>
        </w:tabs>
        <w:spacing w:before="240" w:after="120" w:line="276" w:lineRule="auto"/>
        <w:ind w:left="283" w:hanging="567"/>
        <w:rPr>
          <w:rFonts w:ascii="Verdana" w:hAnsi="Verdana" w:cs="Verdana"/>
        </w:rPr>
      </w:pPr>
      <w:r>
        <w:rPr>
          <w:rFonts w:ascii="Verdana" w:hAnsi="Verdana"/>
        </w:rPr>
        <w:lastRenderedPageBreak/>
        <w:t>9</w:t>
      </w:r>
      <w:r w:rsidR="00CF4DEB" w:rsidRPr="00312290">
        <w:rPr>
          <w:rFonts w:ascii="Verdana" w:hAnsi="Verdana"/>
        </w:rPr>
        <w:t xml:space="preserve">. </w:t>
      </w:r>
      <w:r w:rsidR="003D3816" w:rsidRPr="00312290">
        <w:rPr>
          <w:rFonts w:ascii="Verdana" w:hAnsi="Verdana"/>
        </w:rPr>
        <w:t>  </w:t>
      </w:r>
      <w:r w:rsidR="00CF4DEB" w:rsidRPr="00312290">
        <w:rPr>
          <w:rFonts w:ascii="Verdana" w:hAnsi="Verdana" w:cs="Tahoma"/>
        </w:rPr>
        <w:t>Podajemy adres strony internetowej, na której</w:t>
      </w:r>
      <w:r w:rsidR="00CF4DEB" w:rsidRPr="00312290">
        <w:rPr>
          <w:rFonts w:ascii="Verdana" w:hAnsi="Verdana" w:cs="Arial"/>
        </w:rPr>
        <w:t xml:space="preserve"> są dostępne w formie elektronicznej: </w:t>
      </w:r>
      <w:r w:rsidR="00CF4DEB" w:rsidRPr="00312290">
        <w:rPr>
          <w:rFonts w:ascii="Verdana" w:hAnsi="Verdana" w:cs="Tahoma"/>
        </w:rPr>
        <w:t>odpis z właściwego rejest</w:t>
      </w:r>
      <w:r w:rsidR="00063934">
        <w:rPr>
          <w:rFonts w:ascii="Verdana" w:hAnsi="Verdana" w:cs="Tahoma"/>
        </w:rPr>
        <w:t>ru lub z centralnej ewidencji i </w:t>
      </w:r>
      <w:r w:rsidR="00D81210">
        <w:rPr>
          <w:rFonts w:ascii="Verdana" w:hAnsi="Verdana" w:cs="Tahoma"/>
        </w:rPr>
        <w:t>informacji o </w:t>
      </w:r>
      <w:r w:rsidR="00CF4DEB" w:rsidRPr="00312290">
        <w:rPr>
          <w:rFonts w:ascii="Verdana" w:hAnsi="Verdana" w:cs="Tahoma"/>
        </w:rPr>
        <w:t>działalności gospodarczej:</w:t>
      </w:r>
      <w:r w:rsidR="00063934">
        <w:rPr>
          <w:rFonts w:ascii="Verdana" w:hAnsi="Verdana" w:cs="Tahoma"/>
        </w:rPr>
        <w:t xml:space="preserve"> _____________________________</w:t>
      </w:r>
      <w:r w:rsidR="00CF4DEB" w:rsidRPr="00312290">
        <w:rPr>
          <w:rFonts w:ascii="Verdana" w:hAnsi="Verdana" w:cs="Tahoma"/>
        </w:rPr>
        <w:t xml:space="preserve">                                                                                               </w:t>
      </w:r>
    </w:p>
    <w:p w14:paraId="57A10357" w14:textId="77777777" w:rsidR="00CC2671" w:rsidRDefault="00CF4DEB" w:rsidP="00CC2671">
      <w:pPr>
        <w:tabs>
          <w:tab w:val="left" w:pos="284"/>
          <w:tab w:val="left" w:pos="8584"/>
          <w:tab w:val="left" w:pos="9020"/>
        </w:tabs>
        <w:spacing w:after="0" w:line="276" w:lineRule="auto"/>
        <w:ind w:left="284"/>
        <w:rPr>
          <w:rFonts w:ascii="Verdana" w:hAnsi="Verdana" w:cs="Verdana"/>
          <w:iCs/>
        </w:rPr>
      </w:pPr>
      <w:r w:rsidRPr="00312290">
        <w:rPr>
          <w:rFonts w:ascii="Verdana" w:hAnsi="Verdana" w:cs="Verdana"/>
          <w:b/>
          <w:bCs/>
          <w:iCs/>
        </w:rPr>
        <w:t>W przypadku składania oferty wspólnej przez kilku przedsiębiorców</w:t>
      </w:r>
      <w:r w:rsidRPr="00312290">
        <w:rPr>
          <w:rFonts w:ascii="Verdana" w:hAnsi="Verdana" w:cs="Verdana"/>
          <w:iCs/>
        </w:rPr>
        <w:t xml:space="preserve"> (tzw. konsorcjum) </w:t>
      </w:r>
      <w:r w:rsidRPr="00312290">
        <w:rPr>
          <w:rFonts w:ascii="Verdana" w:hAnsi="Verdana" w:cs="Verdana"/>
          <w:b/>
          <w:bCs/>
          <w:iCs/>
        </w:rPr>
        <w:t>lub przez spółkę cywilną</w:t>
      </w:r>
      <w:r w:rsidRPr="00312290">
        <w:rPr>
          <w:rFonts w:ascii="Verdana" w:hAnsi="Verdana" w:cs="Verdana"/>
          <w:iCs/>
        </w:rPr>
        <w:t>, każdy ze wspólników konsorcjum lub spółki cywilnej musi podać ww. adres.</w:t>
      </w:r>
      <w:bookmarkStart w:id="0" w:name="_Hlk525290552"/>
    </w:p>
    <w:p w14:paraId="570A115F" w14:textId="77777777" w:rsidR="00CC2671" w:rsidRDefault="00CC2671" w:rsidP="00CC2671">
      <w:pPr>
        <w:tabs>
          <w:tab w:val="left" w:pos="284"/>
          <w:tab w:val="left" w:pos="8584"/>
          <w:tab w:val="left" w:pos="9020"/>
        </w:tabs>
        <w:spacing w:after="0" w:line="276" w:lineRule="auto"/>
        <w:rPr>
          <w:rFonts w:ascii="Verdana" w:hAnsi="Verdana" w:cs="Verdana"/>
          <w:b/>
          <w:bCs/>
          <w:iCs/>
        </w:rPr>
      </w:pPr>
    </w:p>
    <w:p w14:paraId="38495183" w14:textId="77777777" w:rsidR="00CC2671" w:rsidRPr="00CC2671" w:rsidRDefault="00CC2671" w:rsidP="00CC2671">
      <w:pPr>
        <w:tabs>
          <w:tab w:val="left" w:pos="284"/>
          <w:tab w:val="left" w:pos="8584"/>
          <w:tab w:val="left" w:pos="9020"/>
        </w:tabs>
        <w:spacing w:after="0" w:line="276" w:lineRule="auto"/>
        <w:rPr>
          <w:rFonts w:ascii="Verdana" w:hAnsi="Verdana" w:cs="Verdana"/>
          <w:iCs/>
        </w:rPr>
      </w:pPr>
      <w:r>
        <w:rPr>
          <w:rFonts w:ascii="Verdana" w:hAnsi="Verdana" w:cs="Verdana"/>
          <w:b/>
          <w:bCs/>
          <w:iCs/>
        </w:rPr>
        <w:t>10.</w:t>
      </w:r>
      <w:r>
        <w:rPr>
          <w:rFonts w:ascii="Verdana" w:hAnsi="Verdana"/>
        </w:rPr>
        <w:t xml:space="preserve"> </w:t>
      </w:r>
      <w:r w:rsidRPr="00CC2671">
        <w:rPr>
          <w:rFonts w:ascii="Verdana" w:hAnsi="Verdana"/>
        </w:rPr>
        <w:t>Oświadczam, że wypełniłem/</w:t>
      </w:r>
      <w:proofErr w:type="spellStart"/>
      <w:r w:rsidRPr="00CC2671">
        <w:rPr>
          <w:rFonts w:ascii="Verdana" w:hAnsi="Verdana"/>
        </w:rPr>
        <w:t>am</w:t>
      </w:r>
      <w:proofErr w:type="spellEnd"/>
      <w:r w:rsidRPr="00CC2671">
        <w:rPr>
          <w:rFonts w:ascii="Verdana" w:hAnsi="Verdana"/>
        </w:rPr>
        <w:t xml:space="preserve"> obowiązki informacyjne przewidziane w art. 13 lub art. 14 RODO*</w:t>
      </w:r>
      <w:r w:rsidRPr="00CC2671">
        <w:rPr>
          <w:rFonts w:ascii="Verdana" w:hAnsi="Verdana"/>
          <w:vertAlign w:val="superscript"/>
        </w:rPr>
        <w:t xml:space="preserve"> </w:t>
      </w:r>
      <w:r w:rsidRPr="00CC2671">
        <w:rPr>
          <w:rFonts w:ascii="Verdana" w:hAnsi="Verdana"/>
        </w:rPr>
        <w:t>wobec osób fizycznych, od których dane osobowe bezpośrednio lub pośrednio pozyskałem w celu ubiegania się o udzielenie zamówienia publicznego w niniejszym postępowaniu.</w:t>
      </w:r>
    </w:p>
    <w:bookmarkEnd w:id="0"/>
    <w:p w14:paraId="6FC8ECEC" w14:textId="77777777" w:rsidR="00CC2671" w:rsidRDefault="00CC2671" w:rsidP="00CC2671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 w:cs="Arial"/>
          <w:b/>
        </w:rPr>
      </w:pPr>
    </w:p>
    <w:p w14:paraId="0A360DE0" w14:textId="77777777" w:rsidR="00CC2671" w:rsidRPr="00CC2671" w:rsidRDefault="00CC2671" w:rsidP="00CC2671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11. </w:t>
      </w:r>
      <w:r w:rsidRPr="00CC2671">
        <w:rPr>
          <w:rFonts w:ascii="Verdana" w:hAnsi="Verdana" w:cs="Arial"/>
          <w:b/>
        </w:rPr>
        <w:t xml:space="preserve">Oświadczam(y), że: </w:t>
      </w:r>
      <w:r w:rsidRPr="00CC2671">
        <w:rPr>
          <w:rFonts w:ascii="Verdana" w:hAnsi="Verdana" w:cs="Arial"/>
        </w:rPr>
        <w:t>jesteśmy Wykonawcą z sektora:</w:t>
      </w:r>
    </w:p>
    <w:p w14:paraId="56BF12D4" w14:textId="77777777" w:rsidR="00CC2671" w:rsidRPr="00CC2671" w:rsidRDefault="00CC2671" w:rsidP="00CC2671">
      <w:pPr>
        <w:numPr>
          <w:ilvl w:val="1"/>
          <w:numId w:val="43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Verdana" w:hAnsi="Verdana" w:cs="Arial"/>
        </w:rPr>
      </w:pPr>
      <w:r w:rsidRPr="00CC2671">
        <w:rPr>
          <w:rFonts w:ascii="Verdana" w:hAnsi="Verdana" w:cs="Arial"/>
        </w:rPr>
        <w:t>mikroprzedsiębiorstw*</w:t>
      </w:r>
    </w:p>
    <w:p w14:paraId="7B4241A7" w14:textId="77777777" w:rsidR="00CC2671" w:rsidRPr="00CC2671" w:rsidRDefault="00CC2671" w:rsidP="00CC2671">
      <w:pPr>
        <w:numPr>
          <w:ilvl w:val="1"/>
          <w:numId w:val="43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Verdana" w:hAnsi="Verdana" w:cs="Arial"/>
        </w:rPr>
      </w:pPr>
      <w:r w:rsidRPr="00CC2671">
        <w:rPr>
          <w:rFonts w:ascii="Verdana" w:hAnsi="Verdana" w:cs="Arial"/>
        </w:rPr>
        <w:t>małych przedsiębiorstw*</w:t>
      </w:r>
    </w:p>
    <w:p w14:paraId="37DDA06D" w14:textId="77777777" w:rsidR="00CC2671" w:rsidRPr="00CC2671" w:rsidRDefault="00CC2671" w:rsidP="00CC2671">
      <w:pPr>
        <w:numPr>
          <w:ilvl w:val="1"/>
          <w:numId w:val="43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Verdana" w:hAnsi="Verdana" w:cs="Arial"/>
        </w:rPr>
      </w:pPr>
      <w:r w:rsidRPr="00CC2671">
        <w:rPr>
          <w:rFonts w:ascii="Verdana" w:hAnsi="Verdana" w:cs="Arial"/>
        </w:rPr>
        <w:t>średnich przedsiębiorstw*</w:t>
      </w:r>
    </w:p>
    <w:p w14:paraId="4C6039B5" w14:textId="77777777" w:rsidR="00CC2671" w:rsidRPr="00CC2671" w:rsidRDefault="00CC2671" w:rsidP="00CC2671">
      <w:pPr>
        <w:numPr>
          <w:ilvl w:val="1"/>
          <w:numId w:val="43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Verdana" w:hAnsi="Verdana" w:cs="Arial"/>
        </w:rPr>
      </w:pPr>
      <w:r w:rsidRPr="00CC2671">
        <w:rPr>
          <w:rFonts w:ascii="Verdana" w:hAnsi="Verdana" w:cs="Arial"/>
        </w:rPr>
        <w:t>jednoosobowa działalność gospodarcza*</w:t>
      </w:r>
    </w:p>
    <w:p w14:paraId="2292B2DE" w14:textId="77777777" w:rsidR="00CC2671" w:rsidRPr="00CC2671" w:rsidRDefault="00CC2671" w:rsidP="00CC2671">
      <w:pPr>
        <w:numPr>
          <w:ilvl w:val="1"/>
          <w:numId w:val="43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Verdana" w:hAnsi="Verdana" w:cs="Arial"/>
        </w:rPr>
      </w:pPr>
      <w:r w:rsidRPr="00CC2671">
        <w:rPr>
          <w:rFonts w:ascii="Verdana" w:hAnsi="Verdana" w:cs="Arial"/>
        </w:rPr>
        <w:t>osoba fizyczna nieprowadząca działalności gospodarczej*</w:t>
      </w:r>
    </w:p>
    <w:p w14:paraId="70E4A784" w14:textId="77777777" w:rsidR="00CC2671" w:rsidRPr="00CC2671" w:rsidRDefault="00CC2671" w:rsidP="00CC2671">
      <w:pPr>
        <w:numPr>
          <w:ilvl w:val="1"/>
          <w:numId w:val="43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Verdana" w:hAnsi="Verdana" w:cs="Arial"/>
        </w:rPr>
      </w:pPr>
      <w:r w:rsidRPr="00CC2671">
        <w:rPr>
          <w:rFonts w:ascii="Verdana" w:hAnsi="Verdana" w:cs="Arial"/>
        </w:rPr>
        <w:t xml:space="preserve">inny rodzaj* </w:t>
      </w:r>
    </w:p>
    <w:p w14:paraId="0EFB6DFD" w14:textId="77777777" w:rsidR="00CC2671" w:rsidRPr="00CC2671" w:rsidRDefault="00CC2671" w:rsidP="00CC2671">
      <w:pPr>
        <w:spacing w:line="240" w:lineRule="auto"/>
        <w:ind w:left="284"/>
        <w:rPr>
          <w:rFonts w:ascii="Verdana" w:hAnsi="Verdana" w:cs="Arial"/>
        </w:rPr>
      </w:pPr>
      <w:r w:rsidRPr="00CC2671">
        <w:rPr>
          <w:rFonts w:ascii="Verdana" w:hAnsi="Verdana" w:cs="Arial"/>
        </w:rPr>
        <w:t>*niepotrzebne skreślić.</w:t>
      </w:r>
    </w:p>
    <w:p w14:paraId="5EB74046" w14:textId="77777777" w:rsidR="00CC2671" w:rsidRPr="00CC2671" w:rsidRDefault="00CC2671" w:rsidP="00CC2671">
      <w:pPr>
        <w:spacing w:line="240" w:lineRule="auto"/>
        <w:rPr>
          <w:rFonts w:ascii="Verdana" w:hAnsi="Verdana" w:cs="Arial"/>
          <w:i/>
          <w:iCs/>
          <w:sz w:val="16"/>
          <w:szCs w:val="16"/>
        </w:rPr>
      </w:pPr>
      <w:r w:rsidRPr="00CC2671">
        <w:rPr>
          <w:rFonts w:ascii="Verdana" w:hAnsi="Verdana" w:cs="Arial"/>
          <w:i/>
          <w:iCs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3729B491" w14:textId="77777777" w:rsidR="00CC2671" w:rsidRPr="00CC2671" w:rsidRDefault="00CC2671" w:rsidP="00CC2671">
      <w:pPr>
        <w:spacing w:line="240" w:lineRule="auto"/>
        <w:rPr>
          <w:rFonts w:ascii="Verdana" w:hAnsi="Verdana" w:cs="Arial"/>
          <w:i/>
          <w:iCs/>
          <w:sz w:val="16"/>
          <w:szCs w:val="16"/>
        </w:rPr>
      </w:pPr>
      <w:r w:rsidRPr="00CC2671">
        <w:rPr>
          <w:rFonts w:ascii="Verdana" w:hAnsi="Verdana" w:cs="Arial"/>
          <w:i/>
          <w:iCs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600F12C" w14:textId="77777777" w:rsidR="00CC2671" w:rsidRPr="00CC2671" w:rsidRDefault="00CC2671" w:rsidP="00CC2671">
      <w:pPr>
        <w:spacing w:line="240" w:lineRule="auto"/>
        <w:rPr>
          <w:rFonts w:ascii="Verdana" w:hAnsi="Verdana" w:cs="Arial"/>
          <w:i/>
          <w:iCs/>
          <w:sz w:val="16"/>
          <w:szCs w:val="16"/>
        </w:rPr>
      </w:pPr>
      <w:r w:rsidRPr="00CC2671">
        <w:rPr>
          <w:rFonts w:ascii="Verdana" w:hAnsi="Verdana" w:cs="Arial"/>
          <w:i/>
          <w:iCs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D30FE4C" w14:textId="77777777" w:rsidR="00CF4DEB" w:rsidRDefault="00CF4DEB" w:rsidP="00BD2968">
      <w:pPr>
        <w:tabs>
          <w:tab w:val="left" w:pos="-200"/>
          <w:tab w:val="left" w:pos="8584"/>
          <w:tab w:val="left" w:pos="9020"/>
        </w:tabs>
        <w:spacing w:before="240" w:after="120" w:line="276" w:lineRule="auto"/>
        <w:ind w:left="283" w:hanging="567"/>
        <w:rPr>
          <w:rFonts w:ascii="Verdana" w:eastAsia="TimesNewRomanPSMT" w:hAnsi="Verdana" w:cs="TimesNewRomanPSMT"/>
        </w:rPr>
      </w:pPr>
    </w:p>
    <w:p w14:paraId="5B98973A" w14:textId="77777777" w:rsidR="00D41F94" w:rsidRPr="0070468B" w:rsidRDefault="00D41F94" w:rsidP="00D41F94">
      <w:pPr>
        <w:spacing w:before="840" w:after="0" w:line="240" w:lineRule="auto"/>
        <w:ind w:left="5103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______________________________________</w:t>
      </w:r>
    </w:p>
    <w:p w14:paraId="07EE8263" w14:textId="77777777" w:rsidR="00D41F94" w:rsidRPr="009B1054" w:rsidRDefault="00D41F94" w:rsidP="00D41F94">
      <w:pPr>
        <w:spacing w:after="0" w:line="240" w:lineRule="auto"/>
        <w:ind w:left="5103"/>
        <w:rPr>
          <w:rFonts w:ascii="Verdana" w:hAnsi="Verdana" w:cs="Arial"/>
          <w:i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Elektroniczne p</w:t>
      </w:r>
      <w:r w:rsidRPr="009B1054">
        <w:rPr>
          <w:rFonts w:ascii="Verdana" w:hAnsi="Verdana" w:cs="Arial"/>
          <w:sz w:val="18"/>
          <w:szCs w:val="18"/>
        </w:rPr>
        <w:t>odpisy</w:t>
      </w:r>
      <w:r>
        <w:rPr>
          <w:rFonts w:ascii="Verdana" w:hAnsi="Verdana" w:cs="Arial"/>
          <w:sz w:val="18"/>
          <w:szCs w:val="18"/>
        </w:rPr>
        <w:t xml:space="preserve"> kwalifikowane</w:t>
      </w:r>
    </w:p>
    <w:p w14:paraId="640CBC2C" w14:textId="77777777" w:rsidR="006D202B" w:rsidRDefault="00D41F94" w:rsidP="00AB68D4">
      <w:pPr>
        <w:spacing w:after="0" w:line="240" w:lineRule="auto"/>
        <w:ind w:left="5103"/>
        <w:rPr>
          <w:rFonts w:ascii="Verdana" w:hAnsi="Verdana" w:cs="Arial"/>
          <w:iCs/>
          <w:sz w:val="18"/>
          <w:szCs w:val="18"/>
        </w:rPr>
      </w:pPr>
      <w:r w:rsidRPr="009B1054">
        <w:rPr>
          <w:rFonts w:ascii="Verdana" w:hAnsi="Verdana" w:cs="Arial"/>
          <w:sz w:val="18"/>
          <w:szCs w:val="18"/>
        </w:rPr>
        <w:t xml:space="preserve">osób uprawnionych do składania oświadczeń woli </w:t>
      </w:r>
      <w:r w:rsidRPr="009B1054">
        <w:rPr>
          <w:rFonts w:ascii="Verdana" w:hAnsi="Verdana" w:cs="Arial"/>
          <w:iCs/>
          <w:sz w:val="18"/>
          <w:szCs w:val="18"/>
        </w:rPr>
        <w:t>w imieniu wykonawcy</w:t>
      </w:r>
      <w:r w:rsidR="00AB68D4">
        <w:rPr>
          <w:rFonts w:ascii="Verdana" w:hAnsi="Verdana" w:cs="Arial"/>
          <w:iCs/>
          <w:sz w:val="18"/>
          <w:szCs w:val="18"/>
        </w:rPr>
        <w:t xml:space="preserve"> </w:t>
      </w:r>
    </w:p>
    <w:p w14:paraId="579BC444" w14:textId="77777777" w:rsidR="006D202B" w:rsidRPr="006D202B" w:rsidRDefault="006D202B" w:rsidP="006D202B">
      <w:pPr>
        <w:spacing w:after="0" w:line="240" w:lineRule="auto"/>
        <w:ind w:left="6096"/>
        <w:rPr>
          <w:rFonts w:ascii="Verdana" w:hAnsi="Verdana" w:cs="Arial"/>
          <w:iCs/>
          <w:sz w:val="18"/>
          <w:szCs w:val="18"/>
        </w:rPr>
      </w:pPr>
    </w:p>
    <w:sectPr w:rsidR="006D202B" w:rsidRPr="006D202B" w:rsidSect="00B122FC">
      <w:headerReference w:type="default" r:id="rId8"/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FB623" w14:textId="77777777" w:rsidR="00CE7D31" w:rsidRDefault="00CE7D31" w:rsidP="003E7B35">
      <w:pPr>
        <w:spacing w:after="0" w:line="240" w:lineRule="auto"/>
      </w:pPr>
      <w:r>
        <w:separator/>
      </w:r>
    </w:p>
  </w:endnote>
  <w:endnote w:type="continuationSeparator" w:id="0">
    <w:p w14:paraId="0EA1ADE5" w14:textId="77777777" w:rsidR="00CE7D31" w:rsidRDefault="00CE7D31" w:rsidP="003E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Arial Unicode MS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B55E8" w14:textId="77777777" w:rsidR="00D67A11" w:rsidRPr="003E7B35" w:rsidRDefault="00D67A11" w:rsidP="003E7B35">
    <w:pPr>
      <w:pStyle w:val="Stopka"/>
      <w:jc w:val="both"/>
      <w:rPr>
        <w:rFonts w:ascii="Verdana" w:hAnsi="Verdana"/>
        <w:sz w:val="16"/>
        <w:szCs w:val="16"/>
      </w:rPr>
    </w:pPr>
    <w:r w:rsidRPr="0076220C">
      <w:rPr>
        <w:rFonts w:ascii="Verdana" w:hAnsi="Verdana"/>
        <w:sz w:val="16"/>
        <w:szCs w:val="16"/>
      </w:rPr>
      <w:t xml:space="preserve">                                                                                           </w:t>
    </w:r>
    <w:r>
      <w:rPr>
        <w:rFonts w:ascii="Verdana" w:hAnsi="Verdana"/>
        <w:sz w:val="16"/>
        <w:szCs w:val="16"/>
      </w:rPr>
      <w:t xml:space="preserve">  </w:t>
    </w:r>
    <w:r w:rsidRPr="0076220C">
      <w:rPr>
        <w:rFonts w:ascii="Verdana" w:hAnsi="Verdana"/>
        <w:sz w:val="16"/>
        <w:szCs w:val="16"/>
      </w:rPr>
      <w:t xml:space="preserve">                   </w:t>
    </w:r>
    <w:r w:rsidR="00706016">
      <w:rPr>
        <w:rFonts w:ascii="Verdana" w:hAnsi="Verdana"/>
        <w:sz w:val="16"/>
        <w:szCs w:val="16"/>
      </w:rPr>
      <w:t xml:space="preserve">                 </w:t>
    </w:r>
    <w:r w:rsidRPr="003E7B35">
      <w:rPr>
        <w:rFonts w:ascii="Verdana" w:hAnsi="Verdana"/>
        <w:sz w:val="16"/>
        <w:szCs w:val="16"/>
      </w:rPr>
      <w:t xml:space="preserve">Strona </w:t>
    </w:r>
    <w:r w:rsidRPr="003E7B35">
      <w:rPr>
        <w:rFonts w:ascii="Verdana" w:hAnsi="Verdana"/>
        <w:bCs/>
        <w:sz w:val="16"/>
        <w:szCs w:val="16"/>
      </w:rPr>
      <w:fldChar w:fldCharType="begin"/>
    </w:r>
    <w:r w:rsidRPr="003E7B35">
      <w:rPr>
        <w:rFonts w:ascii="Verdana" w:hAnsi="Verdana"/>
        <w:bCs/>
        <w:sz w:val="16"/>
        <w:szCs w:val="16"/>
      </w:rPr>
      <w:instrText>PAGE</w:instrText>
    </w:r>
    <w:r w:rsidRPr="003E7B35">
      <w:rPr>
        <w:rFonts w:ascii="Verdana" w:hAnsi="Verdana"/>
        <w:bCs/>
        <w:sz w:val="16"/>
        <w:szCs w:val="16"/>
      </w:rPr>
      <w:fldChar w:fldCharType="separate"/>
    </w:r>
    <w:r w:rsidR="00706016">
      <w:rPr>
        <w:rFonts w:ascii="Verdana" w:hAnsi="Verdana"/>
        <w:bCs/>
        <w:noProof/>
        <w:sz w:val="16"/>
        <w:szCs w:val="16"/>
      </w:rPr>
      <w:t>5</w:t>
    </w:r>
    <w:r w:rsidRPr="003E7B35">
      <w:rPr>
        <w:rFonts w:ascii="Verdana" w:hAnsi="Verdana"/>
        <w:bCs/>
        <w:sz w:val="16"/>
        <w:szCs w:val="16"/>
      </w:rPr>
      <w:fldChar w:fldCharType="end"/>
    </w:r>
    <w:r w:rsidRPr="003E7B35">
      <w:rPr>
        <w:rFonts w:ascii="Verdana" w:hAnsi="Verdana"/>
        <w:sz w:val="16"/>
        <w:szCs w:val="16"/>
      </w:rPr>
      <w:t xml:space="preserve"> z </w:t>
    </w:r>
    <w:r w:rsidRPr="003E7B35">
      <w:rPr>
        <w:rFonts w:ascii="Verdana" w:hAnsi="Verdana"/>
        <w:bCs/>
        <w:sz w:val="16"/>
        <w:szCs w:val="16"/>
      </w:rPr>
      <w:fldChar w:fldCharType="begin"/>
    </w:r>
    <w:r w:rsidRPr="003E7B35">
      <w:rPr>
        <w:rFonts w:ascii="Verdana" w:hAnsi="Verdana"/>
        <w:bCs/>
        <w:sz w:val="16"/>
        <w:szCs w:val="16"/>
      </w:rPr>
      <w:instrText>NUMPAGES</w:instrText>
    </w:r>
    <w:r w:rsidRPr="003E7B35">
      <w:rPr>
        <w:rFonts w:ascii="Verdana" w:hAnsi="Verdana"/>
        <w:bCs/>
        <w:sz w:val="16"/>
        <w:szCs w:val="16"/>
      </w:rPr>
      <w:fldChar w:fldCharType="separate"/>
    </w:r>
    <w:r w:rsidR="00706016">
      <w:rPr>
        <w:rFonts w:ascii="Verdana" w:hAnsi="Verdana"/>
        <w:bCs/>
        <w:noProof/>
        <w:sz w:val="16"/>
        <w:szCs w:val="16"/>
      </w:rPr>
      <w:t>5</w:t>
    </w:r>
    <w:r w:rsidRPr="003E7B35">
      <w:rPr>
        <w:rFonts w:ascii="Verdana" w:hAnsi="Verdana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02C24" w14:textId="77777777" w:rsidR="00CE7D31" w:rsidRDefault="00CE7D31" w:rsidP="003E7B35">
      <w:pPr>
        <w:spacing w:after="0" w:line="240" w:lineRule="auto"/>
      </w:pPr>
      <w:r>
        <w:separator/>
      </w:r>
    </w:p>
  </w:footnote>
  <w:footnote w:type="continuationSeparator" w:id="0">
    <w:p w14:paraId="797D467E" w14:textId="77777777" w:rsidR="00CE7D31" w:rsidRDefault="00CE7D31" w:rsidP="003E7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015EB" w14:textId="4F4C9047" w:rsidR="000D58DD" w:rsidRDefault="000D58DD">
    <w:pPr>
      <w:pStyle w:val="Nagwek"/>
    </w:pPr>
    <w:r>
      <w:t>WID.271.17.2025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b/>
        <w:i w:val="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</w:abstractNum>
  <w:abstractNum w:abstractNumId="2" w15:restartNumberingAfterBreak="0">
    <w:nsid w:val="00000003"/>
    <w:multiLevelType w:val="multilevel"/>
    <w:tmpl w:val="00000003"/>
    <w:name w:val="WW8Num14"/>
    <w:lvl w:ilvl="0">
      <w:start w:val="1"/>
      <w:numFmt w:val="lowerLetter"/>
      <w:lvlText w:val="%1)"/>
      <w:lvlJc w:val="left"/>
      <w:pPr>
        <w:tabs>
          <w:tab w:val="num" w:pos="-424"/>
        </w:tabs>
        <w:ind w:left="1004" w:hanging="360"/>
      </w:pPr>
      <w:rPr>
        <w:rFonts w:ascii="Verdana" w:hAnsi="Verdana" w:cs="Arial" w:hint="default"/>
        <w:b w:val="0"/>
        <w:bCs w:val="0"/>
        <w:i w:val="0"/>
        <w:strike w:val="0"/>
        <w:dstrike w:val="0"/>
        <w:color w:val="000000"/>
        <w:sz w:val="20"/>
        <w:szCs w:val="20"/>
        <w:lang w:eastAsia="pl-PL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Symbol" w:hint="default"/>
        <w:b w:val="0"/>
        <w:bCs w:val="0"/>
        <w:i w:val="0"/>
        <w:strike w:val="0"/>
        <w:dstrike w:val="0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B47C9BD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bCs w:val="0"/>
        <w:i w:val="0"/>
        <w:strike w:val="0"/>
        <w:dstrike w:val="0"/>
        <w:color w:val="00000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18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ascii="Verdana" w:hAnsi="Verdana" w:cs="Symbol" w:hint="default"/>
        <w:bCs/>
        <w:color w:val="000000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Verdana"/>
        <w:color w:val="auto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31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ascii="Verdana" w:hAnsi="Verdana" w:cs="Symbol" w:hint="default"/>
        <w:color w:val="00000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color w:val="00000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127E4C"/>
    <w:multiLevelType w:val="multilevel"/>
    <w:tmpl w:val="002CD82A"/>
    <w:lvl w:ilvl="0">
      <w:start w:val="1"/>
      <w:numFmt w:val="decimal"/>
      <w:lvlText w:val="%1)"/>
      <w:lvlJc w:val="left"/>
      <w:pPr>
        <w:tabs>
          <w:tab w:val="num" w:pos="0"/>
        </w:tabs>
        <w:ind w:left="1134" w:hanging="567"/>
      </w:pPr>
      <w:rPr>
        <w:rFonts w:cs="Verdana" w:hint="default"/>
        <w:b w:val="0"/>
        <w:bCs w:val="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 w:val="0"/>
        <w:bCs w:val="0"/>
        <w:color w:val="auto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Verdana" w:hint="default"/>
      </w:rPr>
    </w:lvl>
  </w:abstractNum>
  <w:abstractNum w:abstractNumId="8" w15:restartNumberingAfterBreak="0">
    <w:nsid w:val="0AB5649F"/>
    <w:multiLevelType w:val="hybridMultilevel"/>
    <w:tmpl w:val="02444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305643"/>
    <w:multiLevelType w:val="hybridMultilevel"/>
    <w:tmpl w:val="0BFAC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0111EC"/>
    <w:multiLevelType w:val="hybridMultilevel"/>
    <w:tmpl w:val="7C9855E2"/>
    <w:lvl w:ilvl="0" w:tplc="9B12A7A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713D5"/>
    <w:multiLevelType w:val="hybridMultilevel"/>
    <w:tmpl w:val="0526BD36"/>
    <w:name w:val="WW8Num1922"/>
    <w:lvl w:ilvl="0" w:tplc="37D44E6E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ascii="Verdana" w:hAnsi="Verdana" w:cs="Symbol" w:hint="default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3967AF"/>
    <w:multiLevelType w:val="hybridMultilevel"/>
    <w:tmpl w:val="4C4C4F14"/>
    <w:lvl w:ilvl="0" w:tplc="494078D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D60BD"/>
    <w:multiLevelType w:val="hybridMultilevel"/>
    <w:tmpl w:val="EA267496"/>
    <w:lvl w:ilvl="0" w:tplc="04150017">
      <w:start w:val="1"/>
      <w:numFmt w:val="lowerLetter"/>
      <w:lvlText w:val="%1)"/>
      <w:lvlJc w:val="left"/>
      <w:pPr>
        <w:ind w:left="3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5" w15:restartNumberingAfterBreak="0">
    <w:nsid w:val="3423640B"/>
    <w:multiLevelType w:val="hybridMultilevel"/>
    <w:tmpl w:val="6AE44C92"/>
    <w:lvl w:ilvl="0" w:tplc="147AD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A6D2E"/>
    <w:multiLevelType w:val="hybridMultilevel"/>
    <w:tmpl w:val="EAC66E04"/>
    <w:lvl w:ilvl="0" w:tplc="074429E0">
      <w:start w:val="2"/>
      <w:numFmt w:val="upperRoman"/>
      <w:lvlText w:val="%1."/>
      <w:lvlJc w:val="left"/>
      <w:pPr>
        <w:ind w:left="1854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3D0D59E7"/>
    <w:multiLevelType w:val="hybridMultilevel"/>
    <w:tmpl w:val="4C4C4F14"/>
    <w:lvl w:ilvl="0" w:tplc="494078D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1F49F9"/>
    <w:multiLevelType w:val="hybridMultilevel"/>
    <w:tmpl w:val="C8FE41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712D5"/>
    <w:multiLevelType w:val="hybridMultilevel"/>
    <w:tmpl w:val="A66AC99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C550B63"/>
    <w:multiLevelType w:val="hybridMultilevel"/>
    <w:tmpl w:val="20944B84"/>
    <w:lvl w:ilvl="0" w:tplc="8E3E606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628EB"/>
    <w:multiLevelType w:val="multilevel"/>
    <w:tmpl w:val="002CD82A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134" w:hanging="567"/>
      </w:pPr>
      <w:rPr>
        <w:rFonts w:cs="Verdana" w:hint="default"/>
        <w:b w:val="0"/>
        <w:bCs w:val="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 w:val="0"/>
        <w:bCs w:val="0"/>
        <w:color w:val="auto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Verdana" w:hint="default"/>
      </w:rPr>
    </w:lvl>
  </w:abstractNum>
  <w:abstractNum w:abstractNumId="22" w15:restartNumberingAfterBreak="0">
    <w:nsid w:val="5026079A"/>
    <w:multiLevelType w:val="hybridMultilevel"/>
    <w:tmpl w:val="BBC865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5C29A5"/>
    <w:multiLevelType w:val="hybridMultilevel"/>
    <w:tmpl w:val="4C4C4F14"/>
    <w:lvl w:ilvl="0" w:tplc="494078D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C32F9"/>
    <w:multiLevelType w:val="multilevel"/>
    <w:tmpl w:val="8CDE826E"/>
    <w:styleLink w:val="WW8Num2"/>
    <w:lvl w:ilvl="0">
      <w:start w:val="1"/>
      <w:numFmt w:val="decimal"/>
      <w:suff w:val="nothing"/>
      <w:lvlText w:val="%1."/>
      <w:lvlJc w:val="left"/>
      <w:pPr>
        <w:ind w:left="432" w:hanging="432"/>
      </w:pPr>
      <w:rPr>
        <w:rFonts w:cs="Verdana"/>
        <w:lang w:val="de-DE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5" w15:restartNumberingAfterBreak="0">
    <w:nsid w:val="64044765"/>
    <w:multiLevelType w:val="hybridMultilevel"/>
    <w:tmpl w:val="669258DC"/>
    <w:name w:val="WW8Num19222"/>
    <w:lvl w:ilvl="0" w:tplc="E1064222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EA1F8A"/>
    <w:multiLevelType w:val="hybridMultilevel"/>
    <w:tmpl w:val="7B3C0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5A0059"/>
    <w:multiLevelType w:val="multilevel"/>
    <w:tmpl w:val="54665FD4"/>
    <w:name w:val="WW8Num322"/>
    <w:lvl w:ilvl="0">
      <w:start w:val="1"/>
      <w:numFmt w:val="decimal"/>
      <w:lvlText w:val="%1)"/>
      <w:lvlJc w:val="left"/>
      <w:pPr>
        <w:tabs>
          <w:tab w:val="num" w:pos="0"/>
        </w:tabs>
        <w:ind w:left="1418" w:hanging="284"/>
      </w:pPr>
      <w:rPr>
        <w:rFonts w:cs="Verdana" w:hint="default"/>
        <w:b w:val="0"/>
        <w:bCs w:val="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 w:val="0"/>
        <w:bCs w:val="0"/>
        <w:color w:val="auto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Verdana" w:hint="default"/>
      </w:rPr>
    </w:lvl>
  </w:abstractNum>
  <w:abstractNum w:abstractNumId="28" w15:restartNumberingAfterBreak="0">
    <w:nsid w:val="6A837CA1"/>
    <w:multiLevelType w:val="hybridMultilevel"/>
    <w:tmpl w:val="BCBE53C6"/>
    <w:lvl w:ilvl="0" w:tplc="34A634E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1561F1"/>
    <w:multiLevelType w:val="hybridMultilevel"/>
    <w:tmpl w:val="354861B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6E1C695C"/>
    <w:multiLevelType w:val="hybridMultilevel"/>
    <w:tmpl w:val="3DECD26C"/>
    <w:lvl w:ilvl="0" w:tplc="1600777A">
      <w:start w:val="1"/>
      <w:numFmt w:val="decimal"/>
      <w:lvlText w:val="%1)"/>
      <w:lvlJc w:val="left"/>
      <w:pPr>
        <w:ind w:left="644" w:hanging="360"/>
      </w:pPr>
      <w:rPr>
        <w:rFonts w:ascii="Verdana" w:eastAsia="Calibri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C7DE2"/>
    <w:multiLevelType w:val="hybridMultilevel"/>
    <w:tmpl w:val="FC38946E"/>
    <w:lvl w:ilvl="0" w:tplc="37F2C43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3" w15:restartNumberingAfterBreak="0">
    <w:nsid w:val="78AD699F"/>
    <w:multiLevelType w:val="hybridMultilevel"/>
    <w:tmpl w:val="751AE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B31F52"/>
    <w:multiLevelType w:val="hybridMultilevel"/>
    <w:tmpl w:val="E9527C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846B6"/>
    <w:multiLevelType w:val="hybridMultilevel"/>
    <w:tmpl w:val="380225F0"/>
    <w:lvl w:ilvl="0" w:tplc="EC3A0192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04F86"/>
    <w:multiLevelType w:val="hybridMultilevel"/>
    <w:tmpl w:val="533A4832"/>
    <w:lvl w:ilvl="0" w:tplc="147AD37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F6F2A53"/>
    <w:multiLevelType w:val="hybridMultilevel"/>
    <w:tmpl w:val="4C4C4F14"/>
    <w:lvl w:ilvl="0" w:tplc="494078D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88113">
    <w:abstractNumId w:val="23"/>
  </w:num>
  <w:num w:numId="2" w16cid:durableId="441806913">
    <w:abstractNumId w:val="31"/>
  </w:num>
  <w:num w:numId="3" w16cid:durableId="1349403778">
    <w:abstractNumId w:val="3"/>
  </w:num>
  <w:num w:numId="4" w16cid:durableId="1600141185">
    <w:abstractNumId w:val="24"/>
    <w:lvlOverride w:ilvl="0">
      <w:lvl w:ilvl="0">
        <w:start w:val="1"/>
        <w:numFmt w:val="decimal"/>
        <w:suff w:val="nothing"/>
        <w:lvlText w:val="%1."/>
        <w:lvlJc w:val="left"/>
        <w:pPr>
          <w:ind w:left="432" w:hanging="432"/>
        </w:pPr>
        <w:rPr>
          <w:rFonts w:ascii="Verdana" w:hAnsi="Verdana" w:cs="Verdana" w:hint="default"/>
          <w:sz w:val="20"/>
          <w:szCs w:val="20"/>
          <w:lang w:val="de-DE"/>
        </w:rPr>
      </w:lvl>
    </w:lvlOverride>
  </w:num>
  <w:num w:numId="5" w16cid:durableId="567500398">
    <w:abstractNumId w:val="24"/>
    <w:lvlOverride w:ilvl="0">
      <w:startOverride w:val="1"/>
    </w:lvlOverride>
  </w:num>
  <w:num w:numId="6" w16cid:durableId="2075277000">
    <w:abstractNumId w:val="11"/>
  </w:num>
  <w:num w:numId="7" w16cid:durableId="1193416042">
    <w:abstractNumId w:val="22"/>
  </w:num>
  <w:num w:numId="8" w16cid:durableId="1151796017">
    <w:abstractNumId w:val="30"/>
  </w:num>
  <w:num w:numId="9" w16cid:durableId="75131466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23179537">
    <w:abstractNumId w:val="24"/>
  </w:num>
  <w:num w:numId="11" w16cid:durableId="1841038966">
    <w:abstractNumId w:val="0"/>
  </w:num>
  <w:num w:numId="12" w16cid:durableId="414284298">
    <w:abstractNumId w:val="1"/>
  </w:num>
  <w:num w:numId="13" w16cid:durableId="828788363">
    <w:abstractNumId w:val="2"/>
  </w:num>
  <w:num w:numId="14" w16cid:durableId="1684893623">
    <w:abstractNumId w:val="4"/>
  </w:num>
  <w:num w:numId="15" w16cid:durableId="212624440">
    <w:abstractNumId w:val="5"/>
  </w:num>
  <w:num w:numId="16" w16cid:durableId="134295970">
    <w:abstractNumId w:val="6"/>
  </w:num>
  <w:num w:numId="17" w16cid:durableId="1213617473">
    <w:abstractNumId w:val="32"/>
  </w:num>
  <w:num w:numId="18" w16cid:durableId="1880894739">
    <w:abstractNumId w:val="9"/>
  </w:num>
  <w:num w:numId="19" w16cid:durableId="2038895757">
    <w:abstractNumId w:val="17"/>
  </w:num>
  <w:num w:numId="20" w16cid:durableId="149641076">
    <w:abstractNumId w:val="13"/>
  </w:num>
  <w:num w:numId="21" w16cid:durableId="1486386885">
    <w:abstractNumId w:val="37"/>
  </w:num>
  <w:num w:numId="22" w16cid:durableId="1003707734">
    <w:abstractNumId w:val="18"/>
  </w:num>
  <w:num w:numId="23" w16cid:durableId="1919709720">
    <w:abstractNumId w:val="7"/>
  </w:num>
  <w:num w:numId="24" w16cid:durableId="1620911572">
    <w:abstractNumId w:val="21"/>
  </w:num>
  <w:num w:numId="25" w16cid:durableId="2018462847">
    <w:abstractNumId w:val="16"/>
  </w:num>
  <w:num w:numId="26" w16cid:durableId="146931907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50168378">
    <w:abstractNumId w:val="19"/>
  </w:num>
  <w:num w:numId="28" w16cid:durableId="661012662">
    <w:abstractNumId w:val="36"/>
  </w:num>
  <w:num w:numId="29" w16cid:durableId="1198808892">
    <w:abstractNumId w:val="29"/>
  </w:num>
  <w:num w:numId="30" w16cid:durableId="1333340739">
    <w:abstractNumId w:val="19"/>
  </w:num>
  <w:num w:numId="31" w16cid:durableId="383717595">
    <w:abstractNumId w:val="29"/>
  </w:num>
  <w:num w:numId="32" w16cid:durableId="1219048845">
    <w:abstractNumId w:val="33"/>
  </w:num>
  <w:num w:numId="33" w16cid:durableId="609242597">
    <w:abstractNumId w:val="28"/>
  </w:num>
  <w:num w:numId="34" w16cid:durableId="31005520">
    <w:abstractNumId w:val="35"/>
  </w:num>
  <w:num w:numId="35" w16cid:durableId="84497461">
    <w:abstractNumId w:val="36"/>
  </w:num>
  <w:num w:numId="36" w16cid:durableId="697508506">
    <w:abstractNumId w:val="26"/>
  </w:num>
  <w:num w:numId="37" w16cid:durableId="506600361">
    <w:abstractNumId w:val="8"/>
  </w:num>
  <w:num w:numId="38" w16cid:durableId="1501579972">
    <w:abstractNumId w:val="34"/>
  </w:num>
  <w:num w:numId="39" w16cid:durableId="1966154208">
    <w:abstractNumId w:val="14"/>
  </w:num>
  <w:num w:numId="40" w16cid:durableId="1121725274">
    <w:abstractNumId w:val="20"/>
  </w:num>
  <w:num w:numId="41" w16cid:durableId="1427192422">
    <w:abstractNumId w:val="10"/>
  </w:num>
  <w:num w:numId="42" w16cid:durableId="754136215">
    <w:abstractNumId w:val="15"/>
  </w:num>
  <w:num w:numId="43" w16cid:durableId="13926506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A45"/>
    <w:rsid w:val="000002E1"/>
    <w:rsid w:val="00004BBF"/>
    <w:rsid w:val="000054AB"/>
    <w:rsid w:val="000103AF"/>
    <w:rsid w:val="00011D12"/>
    <w:rsid w:val="000139DA"/>
    <w:rsid w:val="00016AE9"/>
    <w:rsid w:val="0001772C"/>
    <w:rsid w:val="00022E25"/>
    <w:rsid w:val="00023D43"/>
    <w:rsid w:val="0002455B"/>
    <w:rsid w:val="00027644"/>
    <w:rsid w:val="000308B1"/>
    <w:rsid w:val="000323CC"/>
    <w:rsid w:val="00037D4B"/>
    <w:rsid w:val="000401C1"/>
    <w:rsid w:val="00040831"/>
    <w:rsid w:val="00041768"/>
    <w:rsid w:val="00042D98"/>
    <w:rsid w:val="00044BDB"/>
    <w:rsid w:val="00047AE3"/>
    <w:rsid w:val="0005270D"/>
    <w:rsid w:val="00053296"/>
    <w:rsid w:val="0005490B"/>
    <w:rsid w:val="00054C8D"/>
    <w:rsid w:val="00062028"/>
    <w:rsid w:val="00063741"/>
    <w:rsid w:val="00063934"/>
    <w:rsid w:val="0006467F"/>
    <w:rsid w:val="00065E7C"/>
    <w:rsid w:val="00067316"/>
    <w:rsid w:val="0007203D"/>
    <w:rsid w:val="000728F9"/>
    <w:rsid w:val="00074A7A"/>
    <w:rsid w:val="00076272"/>
    <w:rsid w:val="00081A90"/>
    <w:rsid w:val="000838DD"/>
    <w:rsid w:val="0008488B"/>
    <w:rsid w:val="00085766"/>
    <w:rsid w:val="0009399A"/>
    <w:rsid w:val="000A12DA"/>
    <w:rsid w:val="000A18BE"/>
    <w:rsid w:val="000A3FE0"/>
    <w:rsid w:val="000A4D41"/>
    <w:rsid w:val="000A532D"/>
    <w:rsid w:val="000A5458"/>
    <w:rsid w:val="000A71F6"/>
    <w:rsid w:val="000A7D24"/>
    <w:rsid w:val="000B14D6"/>
    <w:rsid w:val="000B2888"/>
    <w:rsid w:val="000C361F"/>
    <w:rsid w:val="000C4CC9"/>
    <w:rsid w:val="000C5888"/>
    <w:rsid w:val="000D3851"/>
    <w:rsid w:val="000D58DD"/>
    <w:rsid w:val="000E0C6F"/>
    <w:rsid w:val="000E3EE7"/>
    <w:rsid w:val="000E451B"/>
    <w:rsid w:val="000E4992"/>
    <w:rsid w:val="000E5A60"/>
    <w:rsid w:val="000E6782"/>
    <w:rsid w:val="000F095C"/>
    <w:rsid w:val="000F30ED"/>
    <w:rsid w:val="000F58EA"/>
    <w:rsid w:val="000F5C32"/>
    <w:rsid w:val="00100653"/>
    <w:rsid w:val="001038E7"/>
    <w:rsid w:val="00104F54"/>
    <w:rsid w:val="00106446"/>
    <w:rsid w:val="00110EAF"/>
    <w:rsid w:val="00113194"/>
    <w:rsid w:val="00115D85"/>
    <w:rsid w:val="00117899"/>
    <w:rsid w:val="00122ECE"/>
    <w:rsid w:val="00124F06"/>
    <w:rsid w:val="00135D08"/>
    <w:rsid w:val="001374BB"/>
    <w:rsid w:val="00141CE3"/>
    <w:rsid w:val="001449EE"/>
    <w:rsid w:val="00146C37"/>
    <w:rsid w:val="00151F68"/>
    <w:rsid w:val="001532F3"/>
    <w:rsid w:val="00157701"/>
    <w:rsid w:val="001600E9"/>
    <w:rsid w:val="001638F2"/>
    <w:rsid w:val="00164031"/>
    <w:rsid w:val="001701D1"/>
    <w:rsid w:val="00171067"/>
    <w:rsid w:val="00173A03"/>
    <w:rsid w:val="00174EBA"/>
    <w:rsid w:val="0018056D"/>
    <w:rsid w:val="00180A79"/>
    <w:rsid w:val="00184A8E"/>
    <w:rsid w:val="00191605"/>
    <w:rsid w:val="00194D73"/>
    <w:rsid w:val="0019524F"/>
    <w:rsid w:val="001969B4"/>
    <w:rsid w:val="001A3644"/>
    <w:rsid w:val="001A3A34"/>
    <w:rsid w:val="001A6CC5"/>
    <w:rsid w:val="001B0B73"/>
    <w:rsid w:val="001B165C"/>
    <w:rsid w:val="001B6384"/>
    <w:rsid w:val="001B638E"/>
    <w:rsid w:val="001C198D"/>
    <w:rsid w:val="001C2208"/>
    <w:rsid w:val="001C4B03"/>
    <w:rsid w:val="001C56D1"/>
    <w:rsid w:val="001C6319"/>
    <w:rsid w:val="001C6393"/>
    <w:rsid w:val="001C76BC"/>
    <w:rsid w:val="001D0178"/>
    <w:rsid w:val="001D5809"/>
    <w:rsid w:val="001E0288"/>
    <w:rsid w:val="001E296C"/>
    <w:rsid w:val="001E56D3"/>
    <w:rsid w:val="001E6356"/>
    <w:rsid w:val="001E70D2"/>
    <w:rsid w:val="001E767D"/>
    <w:rsid w:val="001F1E13"/>
    <w:rsid w:val="001F59A9"/>
    <w:rsid w:val="0020258B"/>
    <w:rsid w:val="0020313D"/>
    <w:rsid w:val="00203336"/>
    <w:rsid w:val="00203668"/>
    <w:rsid w:val="00204059"/>
    <w:rsid w:val="002046C9"/>
    <w:rsid w:val="00207D6D"/>
    <w:rsid w:val="00210B1B"/>
    <w:rsid w:val="002113B0"/>
    <w:rsid w:val="00211602"/>
    <w:rsid w:val="00211D17"/>
    <w:rsid w:val="00220F0E"/>
    <w:rsid w:val="00224285"/>
    <w:rsid w:val="0022686C"/>
    <w:rsid w:val="0022688B"/>
    <w:rsid w:val="002308A2"/>
    <w:rsid w:val="002316F7"/>
    <w:rsid w:val="00237E71"/>
    <w:rsid w:val="00241C29"/>
    <w:rsid w:val="00243B25"/>
    <w:rsid w:val="00243C37"/>
    <w:rsid w:val="002460E1"/>
    <w:rsid w:val="0025145E"/>
    <w:rsid w:val="00251E35"/>
    <w:rsid w:val="0025245F"/>
    <w:rsid w:val="0025402C"/>
    <w:rsid w:val="0025546E"/>
    <w:rsid w:val="00257EFD"/>
    <w:rsid w:val="00260E84"/>
    <w:rsid w:val="00265787"/>
    <w:rsid w:val="00270AEF"/>
    <w:rsid w:val="00271261"/>
    <w:rsid w:val="00273002"/>
    <w:rsid w:val="00274C91"/>
    <w:rsid w:val="002759F3"/>
    <w:rsid w:val="00277278"/>
    <w:rsid w:val="00277363"/>
    <w:rsid w:val="00277699"/>
    <w:rsid w:val="002805B5"/>
    <w:rsid w:val="0028193A"/>
    <w:rsid w:val="0028297D"/>
    <w:rsid w:val="00283336"/>
    <w:rsid w:val="00285060"/>
    <w:rsid w:val="00285C1F"/>
    <w:rsid w:val="00286CC0"/>
    <w:rsid w:val="00294819"/>
    <w:rsid w:val="00294EC1"/>
    <w:rsid w:val="00295BC0"/>
    <w:rsid w:val="00295C80"/>
    <w:rsid w:val="00295CE8"/>
    <w:rsid w:val="0029729C"/>
    <w:rsid w:val="00297D5F"/>
    <w:rsid w:val="002A327F"/>
    <w:rsid w:val="002A5C9A"/>
    <w:rsid w:val="002B062B"/>
    <w:rsid w:val="002B13FC"/>
    <w:rsid w:val="002B3EA0"/>
    <w:rsid w:val="002B4A89"/>
    <w:rsid w:val="002B5723"/>
    <w:rsid w:val="002C7764"/>
    <w:rsid w:val="002C79AA"/>
    <w:rsid w:val="002C7D2F"/>
    <w:rsid w:val="002D1828"/>
    <w:rsid w:val="002D184D"/>
    <w:rsid w:val="002D2B24"/>
    <w:rsid w:val="002D308C"/>
    <w:rsid w:val="002D7F98"/>
    <w:rsid w:val="002E0D89"/>
    <w:rsid w:val="002E72E9"/>
    <w:rsid w:val="002F7D60"/>
    <w:rsid w:val="00301455"/>
    <w:rsid w:val="00301CBC"/>
    <w:rsid w:val="00305D7A"/>
    <w:rsid w:val="00307AEB"/>
    <w:rsid w:val="00312290"/>
    <w:rsid w:val="003136FB"/>
    <w:rsid w:val="00316153"/>
    <w:rsid w:val="00316C6C"/>
    <w:rsid w:val="00320482"/>
    <w:rsid w:val="00320721"/>
    <w:rsid w:val="00320D04"/>
    <w:rsid w:val="0032160A"/>
    <w:rsid w:val="003224C3"/>
    <w:rsid w:val="00322B73"/>
    <w:rsid w:val="0032750E"/>
    <w:rsid w:val="00327515"/>
    <w:rsid w:val="00327D23"/>
    <w:rsid w:val="00330F42"/>
    <w:rsid w:val="0033328E"/>
    <w:rsid w:val="00334362"/>
    <w:rsid w:val="00336494"/>
    <w:rsid w:val="00340103"/>
    <w:rsid w:val="00341540"/>
    <w:rsid w:val="003417AF"/>
    <w:rsid w:val="003433A7"/>
    <w:rsid w:val="003447EB"/>
    <w:rsid w:val="00345C3C"/>
    <w:rsid w:val="00347129"/>
    <w:rsid w:val="00350FAF"/>
    <w:rsid w:val="00353C66"/>
    <w:rsid w:val="00354FC8"/>
    <w:rsid w:val="003550D4"/>
    <w:rsid w:val="00360E04"/>
    <w:rsid w:val="00362DD6"/>
    <w:rsid w:val="0036580B"/>
    <w:rsid w:val="00366D80"/>
    <w:rsid w:val="00366DA4"/>
    <w:rsid w:val="00367B01"/>
    <w:rsid w:val="00373322"/>
    <w:rsid w:val="00374786"/>
    <w:rsid w:val="00375349"/>
    <w:rsid w:val="003842A0"/>
    <w:rsid w:val="003851A2"/>
    <w:rsid w:val="00385846"/>
    <w:rsid w:val="0039041B"/>
    <w:rsid w:val="0039289A"/>
    <w:rsid w:val="003950FC"/>
    <w:rsid w:val="00395D1D"/>
    <w:rsid w:val="003A0303"/>
    <w:rsid w:val="003A1E80"/>
    <w:rsid w:val="003A25CA"/>
    <w:rsid w:val="003A51FA"/>
    <w:rsid w:val="003A66AE"/>
    <w:rsid w:val="003A6DD5"/>
    <w:rsid w:val="003B141F"/>
    <w:rsid w:val="003B146B"/>
    <w:rsid w:val="003B6036"/>
    <w:rsid w:val="003B65DD"/>
    <w:rsid w:val="003B69E0"/>
    <w:rsid w:val="003C2FB8"/>
    <w:rsid w:val="003C3BF3"/>
    <w:rsid w:val="003C54BC"/>
    <w:rsid w:val="003C5728"/>
    <w:rsid w:val="003C6042"/>
    <w:rsid w:val="003D28B5"/>
    <w:rsid w:val="003D3816"/>
    <w:rsid w:val="003D3FB5"/>
    <w:rsid w:val="003D4F93"/>
    <w:rsid w:val="003D7E32"/>
    <w:rsid w:val="003E07FA"/>
    <w:rsid w:val="003E2370"/>
    <w:rsid w:val="003E2A37"/>
    <w:rsid w:val="003E45DB"/>
    <w:rsid w:val="003E6659"/>
    <w:rsid w:val="003E7B35"/>
    <w:rsid w:val="003F150C"/>
    <w:rsid w:val="003F2928"/>
    <w:rsid w:val="003F30D5"/>
    <w:rsid w:val="003F379C"/>
    <w:rsid w:val="003F6804"/>
    <w:rsid w:val="003F6A15"/>
    <w:rsid w:val="003F71D8"/>
    <w:rsid w:val="00402137"/>
    <w:rsid w:val="004023D4"/>
    <w:rsid w:val="00402D35"/>
    <w:rsid w:val="004052FE"/>
    <w:rsid w:val="004072A0"/>
    <w:rsid w:val="004073A0"/>
    <w:rsid w:val="00415F62"/>
    <w:rsid w:val="00416E93"/>
    <w:rsid w:val="00417A00"/>
    <w:rsid w:val="004231B1"/>
    <w:rsid w:val="0042593D"/>
    <w:rsid w:val="0042655A"/>
    <w:rsid w:val="004267F7"/>
    <w:rsid w:val="00433866"/>
    <w:rsid w:val="00434CCF"/>
    <w:rsid w:val="004359E0"/>
    <w:rsid w:val="00436F2C"/>
    <w:rsid w:val="00436FB5"/>
    <w:rsid w:val="00441DAA"/>
    <w:rsid w:val="0044230A"/>
    <w:rsid w:val="004465B1"/>
    <w:rsid w:val="004477CF"/>
    <w:rsid w:val="00447C1B"/>
    <w:rsid w:val="0045156A"/>
    <w:rsid w:val="00454D9B"/>
    <w:rsid w:val="004576DF"/>
    <w:rsid w:val="00460342"/>
    <w:rsid w:val="0046108A"/>
    <w:rsid w:val="00476BCF"/>
    <w:rsid w:val="00482DC0"/>
    <w:rsid w:val="00483237"/>
    <w:rsid w:val="00483711"/>
    <w:rsid w:val="00483B0F"/>
    <w:rsid w:val="00485F1D"/>
    <w:rsid w:val="004904BF"/>
    <w:rsid w:val="00490713"/>
    <w:rsid w:val="00490C81"/>
    <w:rsid w:val="00490EE4"/>
    <w:rsid w:val="0049299A"/>
    <w:rsid w:val="00496DFB"/>
    <w:rsid w:val="004A218B"/>
    <w:rsid w:val="004A29F7"/>
    <w:rsid w:val="004A507A"/>
    <w:rsid w:val="004B0E88"/>
    <w:rsid w:val="004B0F98"/>
    <w:rsid w:val="004B21BD"/>
    <w:rsid w:val="004B27BC"/>
    <w:rsid w:val="004B2B2C"/>
    <w:rsid w:val="004B5820"/>
    <w:rsid w:val="004C04B5"/>
    <w:rsid w:val="004D3824"/>
    <w:rsid w:val="004D3B53"/>
    <w:rsid w:val="004E1998"/>
    <w:rsid w:val="004E25DC"/>
    <w:rsid w:val="004F2573"/>
    <w:rsid w:val="004F7EE9"/>
    <w:rsid w:val="0050198B"/>
    <w:rsid w:val="00502501"/>
    <w:rsid w:val="00507853"/>
    <w:rsid w:val="005135D2"/>
    <w:rsid w:val="0052233D"/>
    <w:rsid w:val="00523271"/>
    <w:rsid w:val="00530FE7"/>
    <w:rsid w:val="00531E8A"/>
    <w:rsid w:val="00532D84"/>
    <w:rsid w:val="00536F3A"/>
    <w:rsid w:val="00542A6B"/>
    <w:rsid w:val="00543E70"/>
    <w:rsid w:val="00552BDF"/>
    <w:rsid w:val="00552D32"/>
    <w:rsid w:val="00554704"/>
    <w:rsid w:val="00555DD8"/>
    <w:rsid w:val="00555F12"/>
    <w:rsid w:val="00561445"/>
    <w:rsid w:val="00564053"/>
    <w:rsid w:val="00570844"/>
    <w:rsid w:val="00572073"/>
    <w:rsid w:val="00574037"/>
    <w:rsid w:val="0058422D"/>
    <w:rsid w:val="00584367"/>
    <w:rsid w:val="005854DC"/>
    <w:rsid w:val="00585E6A"/>
    <w:rsid w:val="00591C3D"/>
    <w:rsid w:val="00592C77"/>
    <w:rsid w:val="00592E16"/>
    <w:rsid w:val="0059356F"/>
    <w:rsid w:val="00596366"/>
    <w:rsid w:val="005A305B"/>
    <w:rsid w:val="005A63AC"/>
    <w:rsid w:val="005A7A35"/>
    <w:rsid w:val="005B32D5"/>
    <w:rsid w:val="005B4673"/>
    <w:rsid w:val="005B4C2B"/>
    <w:rsid w:val="005B5601"/>
    <w:rsid w:val="005C098E"/>
    <w:rsid w:val="005C18D2"/>
    <w:rsid w:val="005C2194"/>
    <w:rsid w:val="005C409E"/>
    <w:rsid w:val="005C4619"/>
    <w:rsid w:val="005C469A"/>
    <w:rsid w:val="005C518A"/>
    <w:rsid w:val="005D050C"/>
    <w:rsid w:val="005D0E30"/>
    <w:rsid w:val="005D2EB5"/>
    <w:rsid w:val="005E15A2"/>
    <w:rsid w:val="005E201A"/>
    <w:rsid w:val="005E7BD1"/>
    <w:rsid w:val="005F1C7B"/>
    <w:rsid w:val="005F2604"/>
    <w:rsid w:val="005F3158"/>
    <w:rsid w:val="005F39F0"/>
    <w:rsid w:val="005F4164"/>
    <w:rsid w:val="005F4DA9"/>
    <w:rsid w:val="00604109"/>
    <w:rsid w:val="006069E1"/>
    <w:rsid w:val="0061011B"/>
    <w:rsid w:val="00610496"/>
    <w:rsid w:val="00610D90"/>
    <w:rsid w:val="00613A4C"/>
    <w:rsid w:val="006150ED"/>
    <w:rsid w:val="00620735"/>
    <w:rsid w:val="00622E1D"/>
    <w:rsid w:val="006238A5"/>
    <w:rsid w:val="00623936"/>
    <w:rsid w:val="0062596C"/>
    <w:rsid w:val="00625D9A"/>
    <w:rsid w:val="00626DE1"/>
    <w:rsid w:val="00630FA1"/>
    <w:rsid w:val="006314D1"/>
    <w:rsid w:val="00631E09"/>
    <w:rsid w:val="00632D89"/>
    <w:rsid w:val="00634E1A"/>
    <w:rsid w:val="006358E0"/>
    <w:rsid w:val="00636235"/>
    <w:rsid w:val="006406EC"/>
    <w:rsid w:val="00640912"/>
    <w:rsid w:val="006415DD"/>
    <w:rsid w:val="00643512"/>
    <w:rsid w:val="00644D05"/>
    <w:rsid w:val="00647639"/>
    <w:rsid w:val="00647FD4"/>
    <w:rsid w:val="00652415"/>
    <w:rsid w:val="00654914"/>
    <w:rsid w:val="00654B3A"/>
    <w:rsid w:val="00655115"/>
    <w:rsid w:val="00655FE0"/>
    <w:rsid w:val="00660B7C"/>
    <w:rsid w:val="00663F42"/>
    <w:rsid w:val="00664AF7"/>
    <w:rsid w:val="00667591"/>
    <w:rsid w:val="00671EC9"/>
    <w:rsid w:val="00673AB9"/>
    <w:rsid w:val="0067623F"/>
    <w:rsid w:val="00677B7C"/>
    <w:rsid w:val="0068074D"/>
    <w:rsid w:val="00680A3F"/>
    <w:rsid w:val="006813AD"/>
    <w:rsid w:val="00681E11"/>
    <w:rsid w:val="00682149"/>
    <w:rsid w:val="0068322F"/>
    <w:rsid w:val="00685653"/>
    <w:rsid w:val="006871FC"/>
    <w:rsid w:val="00687270"/>
    <w:rsid w:val="006939B2"/>
    <w:rsid w:val="00694339"/>
    <w:rsid w:val="006967A2"/>
    <w:rsid w:val="006A60D5"/>
    <w:rsid w:val="006A7D05"/>
    <w:rsid w:val="006B11C3"/>
    <w:rsid w:val="006B246D"/>
    <w:rsid w:val="006B24DE"/>
    <w:rsid w:val="006B4F0B"/>
    <w:rsid w:val="006B6C57"/>
    <w:rsid w:val="006B7087"/>
    <w:rsid w:val="006C1000"/>
    <w:rsid w:val="006C2B75"/>
    <w:rsid w:val="006C3669"/>
    <w:rsid w:val="006C400F"/>
    <w:rsid w:val="006D079D"/>
    <w:rsid w:val="006D16AD"/>
    <w:rsid w:val="006D202B"/>
    <w:rsid w:val="006D5B6D"/>
    <w:rsid w:val="006D6D44"/>
    <w:rsid w:val="006D7323"/>
    <w:rsid w:val="006E0A19"/>
    <w:rsid w:val="006E0ACC"/>
    <w:rsid w:val="006E1327"/>
    <w:rsid w:val="006E3936"/>
    <w:rsid w:val="006E45E3"/>
    <w:rsid w:val="006E513C"/>
    <w:rsid w:val="006F1C39"/>
    <w:rsid w:val="006F2469"/>
    <w:rsid w:val="006F2E3E"/>
    <w:rsid w:val="006F4DAB"/>
    <w:rsid w:val="00701670"/>
    <w:rsid w:val="0070367F"/>
    <w:rsid w:val="007043CB"/>
    <w:rsid w:val="0070468B"/>
    <w:rsid w:val="00706016"/>
    <w:rsid w:val="0070701E"/>
    <w:rsid w:val="007105F6"/>
    <w:rsid w:val="007112F9"/>
    <w:rsid w:val="00712530"/>
    <w:rsid w:val="00716971"/>
    <w:rsid w:val="00717478"/>
    <w:rsid w:val="00722D64"/>
    <w:rsid w:val="00724747"/>
    <w:rsid w:val="00725068"/>
    <w:rsid w:val="00727F49"/>
    <w:rsid w:val="00730A81"/>
    <w:rsid w:val="007314E9"/>
    <w:rsid w:val="0073351C"/>
    <w:rsid w:val="00734909"/>
    <w:rsid w:val="007376E6"/>
    <w:rsid w:val="007378BD"/>
    <w:rsid w:val="00744C92"/>
    <w:rsid w:val="007475A6"/>
    <w:rsid w:val="00756068"/>
    <w:rsid w:val="007569B1"/>
    <w:rsid w:val="00761EDF"/>
    <w:rsid w:val="0076220C"/>
    <w:rsid w:val="00762B92"/>
    <w:rsid w:val="00762C9B"/>
    <w:rsid w:val="007669DF"/>
    <w:rsid w:val="007710D8"/>
    <w:rsid w:val="00772145"/>
    <w:rsid w:val="0077264A"/>
    <w:rsid w:val="0077274A"/>
    <w:rsid w:val="00774A35"/>
    <w:rsid w:val="00775EF2"/>
    <w:rsid w:val="00776D76"/>
    <w:rsid w:val="00780442"/>
    <w:rsid w:val="00780F6E"/>
    <w:rsid w:val="007822D7"/>
    <w:rsid w:val="00782498"/>
    <w:rsid w:val="00783E44"/>
    <w:rsid w:val="00784168"/>
    <w:rsid w:val="007855B2"/>
    <w:rsid w:val="00786F78"/>
    <w:rsid w:val="00790FBA"/>
    <w:rsid w:val="00793CEE"/>
    <w:rsid w:val="007947C2"/>
    <w:rsid w:val="00795D06"/>
    <w:rsid w:val="007975EB"/>
    <w:rsid w:val="007A5233"/>
    <w:rsid w:val="007A62E4"/>
    <w:rsid w:val="007A7B00"/>
    <w:rsid w:val="007B0A99"/>
    <w:rsid w:val="007B34F9"/>
    <w:rsid w:val="007B48CF"/>
    <w:rsid w:val="007B5128"/>
    <w:rsid w:val="007B5C0A"/>
    <w:rsid w:val="007B601B"/>
    <w:rsid w:val="007B63D8"/>
    <w:rsid w:val="007B670C"/>
    <w:rsid w:val="007B6B5B"/>
    <w:rsid w:val="007C02D6"/>
    <w:rsid w:val="007C0657"/>
    <w:rsid w:val="007C0E3E"/>
    <w:rsid w:val="007C3000"/>
    <w:rsid w:val="007D4675"/>
    <w:rsid w:val="007E1F73"/>
    <w:rsid w:val="007E26DD"/>
    <w:rsid w:val="007E2DB8"/>
    <w:rsid w:val="007E2DC7"/>
    <w:rsid w:val="007E7C80"/>
    <w:rsid w:val="007F00F7"/>
    <w:rsid w:val="007F5E62"/>
    <w:rsid w:val="007F5E99"/>
    <w:rsid w:val="008043D9"/>
    <w:rsid w:val="008058FB"/>
    <w:rsid w:val="0080684F"/>
    <w:rsid w:val="00807183"/>
    <w:rsid w:val="00807D00"/>
    <w:rsid w:val="0081168F"/>
    <w:rsid w:val="008119DD"/>
    <w:rsid w:val="00812D13"/>
    <w:rsid w:val="008170C8"/>
    <w:rsid w:val="00817ACA"/>
    <w:rsid w:val="008233C3"/>
    <w:rsid w:val="0083313B"/>
    <w:rsid w:val="00835CF1"/>
    <w:rsid w:val="00836FD6"/>
    <w:rsid w:val="0084095B"/>
    <w:rsid w:val="00841C17"/>
    <w:rsid w:val="0084372D"/>
    <w:rsid w:val="0084382D"/>
    <w:rsid w:val="00845249"/>
    <w:rsid w:val="008459E6"/>
    <w:rsid w:val="00846661"/>
    <w:rsid w:val="00851F7D"/>
    <w:rsid w:val="00861A10"/>
    <w:rsid w:val="00863FC5"/>
    <w:rsid w:val="008674C7"/>
    <w:rsid w:val="0087096B"/>
    <w:rsid w:val="0087717C"/>
    <w:rsid w:val="008778F6"/>
    <w:rsid w:val="008811EA"/>
    <w:rsid w:val="00881A1E"/>
    <w:rsid w:val="008871C9"/>
    <w:rsid w:val="008872B2"/>
    <w:rsid w:val="00887755"/>
    <w:rsid w:val="008944FD"/>
    <w:rsid w:val="00894BE6"/>
    <w:rsid w:val="008A36F9"/>
    <w:rsid w:val="008A3777"/>
    <w:rsid w:val="008A62A1"/>
    <w:rsid w:val="008A6E06"/>
    <w:rsid w:val="008B0A39"/>
    <w:rsid w:val="008B3816"/>
    <w:rsid w:val="008B7009"/>
    <w:rsid w:val="008B7974"/>
    <w:rsid w:val="008D0393"/>
    <w:rsid w:val="008D350D"/>
    <w:rsid w:val="008D3B7A"/>
    <w:rsid w:val="008D4832"/>
    <w:rsid w:val="008D50D9"/>
    <w:rsid w:val="008E107D"/>
    <w:rsid w:val="008E5B83"/>
    <w:rsid w:val="008F01BC"/>
    <w:rsid w:val="008F0A28"/>
    <w:rsid w:val="008F1A22"/>
    <w:rsid w:val="008F1B44"/>
    <w:rsid w:val="008F2B9C"/>
    <w:rsid w:val="008F4635"/>
    <w:rsid w:val="008F7EEF"/>
    <w:rsid w:val="00901461"/>
    <w:rsid w:val="00903E2B"/>
    <w:rsid w:val="0090643A"/>
    <w:rsid w:val="00912CE7"/>
    <w:rsid w:val="0092250B"/>
    <w:rsid w:val="009271C6"/>
    <w:rsid w:val="00932755"/>
    <w:rsid w:val="00934529"/>
    <w:rsid w:val="009373F1"/>
    <w:rsid w:val="00941656"/>
    <w:rsid w:val="009440CC"/>
    <w:rsid w:val="00946E8D"/>
    <w:rsid w:val="00947C4B"/>
    <w:rsid w:val="00950EF5"/>
    <w:rsid w:val="00956F6B"/>
    <w:rsid w:val="00957E1A"/>
    <w:rsid w:val="009600E4"/>
    <w:rsid w:val="00964AE4"/>
    <w:rsid w:val="009650F1"/>
    <w:rsid w:val="00965EB3"/>
    <w:rsid w:val="00970E54"/>
    <w:rsid w:val="00971D36"/>
    <w:rsid w:val="009727C7"/>
    <w:rsid w:val="00973916"/>
    <w:rsid w:val="00973D29"/>
    <w:rsid w:val="009762B4"/>
    <w:rsid w:val="009772CB"/>
    <w:rsid w:val="00977386"/>
    <w:rsid w:val="00983195"/>
    <w:rsid w:val="00984E2E"/>
    <w:rsid w:val="009922C2"/>
    <w:rsid w:val="009962A0"/>
    <w:rsid w:val="009A1636"/>
    <w:rsid w:val="009A68CC"/>
    <w:rsid w:val="009A79F9"/>
    <w:rsid w:val="009B2B30"/>
    <w:rsid w:val="009B3469"/>
    <w:rsid w:val="009C1E6A"/>
    <w:rsid w:val="009C2022"/>
    <w:rsid w:val="009C2CDF"/>
    <w:rsid w:val="009C3472"/>
    <w:rsid w:val="009C44D1"/>
    <w:rsid w:val="009C46C7"/>
    <w:rsid w:val="009D0E29"/>
    <w:rsid w:val="009D1070"/>
    <w:rsid w:val="009D36C1"/>
    <w:rsid w:val="009D3B42"/>
    <w:rsid w:val="009D55E1"/>
    <w:rsid w:val="009D5D1E"/>
    <w:rsid w:val="009D79F2"/>
    <w:rsid w:val="009D7B5C"/>
    <w:rsid w:val="009E0D77"/>
    <w:rsid w:val="009E59FF"/>
    <w:rsid w:val="009F11E0"/>
    <w:rsid w:val="009F1B63"/>
    <w:rsid w:val="009F517E"/>
    <w:rsid w:val="00A003AB"/>
    <w:rsid w:val="00A0184D"/>
    <w:rsid w:val="00A03649"/>
    <w:rsid w:val="00A03D97"/>
    <w:rsid w:val="00A07BAC"/>
    <w:rsid w:val="00A124AC"/>
    <w:rsid w:val="00A12B06"/>
    <w:rsid w:val="00A13378"/>
    <w:rsid w:val="00A15107"/>
    <w:rsid w:val="00A1536A"/>
    <w:rsid w:val="00A201F0"/>
    <w:rsid w:val="00A21149"/>
    <w:rsid w:val="00A22CD2"/>
    <w:rsid w:val="00A278B2"/>
    <w:rsid w:val="00A328EE"/>
    <w:rsid w:val="00A32F58"/>
    <w:rsid w:val="00A445E1"/>
    <w:rsid w:val="00A45817"/>
    <w:rsid w:val="00A54DF8"/>
    <w:rsid w:val="00A55027"/>
    <w:rsid w:val="00A550D5"/>
    <w:rsid w:val="00A64E5E"/>
    <w:rsid w:val="00A66B9F"/>
    <w:rsid w:val="00A679FF"/>
    <w:rsid w:val="00A714BE"/>
    <w:rsid w:val="00A7698A"/>
    <w:rsid w:val="00A81060"/>
    <w:rsid w:val="00A813E2"/>
    <w:rsid w:val="00A82B5F"/>
    <w:rsid w:val="00A839F8"/>
    <w:rsid w:val="00A8644C"/>
    <w:rsid w:val="00A90CDA"/>
    <w:rsid w:val="00A918DF"/>
    <w:rsid w:val="00A9591E"/>
    <w:rsid w:val="00A97886"/>
    <w:rsid w:val="00AA1D6C"/>
    <w:rsid w:val="00AA430F"/>
    <w:rsid w:val="00AA4BC8"/>
    <w:rsid w:val="00AA6EAC"/>
    <w:rsid w:val="00AA7EB9"/>
    <w:rsid w:val="00AB0C8B"/>
    <w:rsid w:val="00AB2CBD"/>
    <w:rsid w:val="00AB33E6"/>
    <w:rsid w:val="00AB68D4"/>
    <w:rsid w:val="00AB79B9"/>
    <w:rsid w:val="00AC1C54"/>
    <w:rsid w:val="00AC26A3"/>
    <w:rsid w:val="00AC31B2"/>
    <w:rsid w:val="00AC33F3"/>
    <w:rsid w:val="00AC3491"/>
    <w:rsid w:val="00AC66B2"/>
    <w:rsid w:val="00AC6A02"/>
    <w:rsid w:val="00AD14E8"/>
    <w:rsid w:val="00AE00E4"/>
    <w:rsid w:val="00AE07CE"/>
    <w:rsid w:val="00AE0FD7"/>
    <w:rsid w:val="00AE2B5F"/>
    <w:rsid w:val="00AE3086"/>
    <w:rsid w:val="00AF345C"/>
    <w:rsid w:val="00AF6F07"/>
    <w:rsid w:val="00AF7DAD"/>
    <w:rsid w:val="00B01306"/>
    <w:rsid w:val="00B062CC"/>
    <w:rsid w:val="00B06469"/>
    <w:rsid w:val="00B10290"/>
    <w:rsid w:val="00B1060E"/>
    <w:rsid w:val="00B121AC"/>
    <w:rsid w:val="00B122FC"/>
    <w:rsid w:val="00B1519A"/>
    <w:rsid w:val="00B15DBA"/>
    <w:rsid w:val="00B21716"/>
    <w:rsid w:val="00B30E96"/>
    <w:rsid w:val="00B30F1A"/>
    <w:rsid w:val="00B315FE"/>
    <w:rsid w:val="00B32134"/>
    <w:rsid w:val="00B32AB6"/>
    <w:rsid w:val="00B32F5B"/>
    <w:rsid w:val="00B354F8"/>
    <w:rsid w:val="00B3679F"/>
    <w:rsid w:val="00B3724D"/>
    <w:rsid w:val="00B40C90"/>
    <w:rsid w:val="00B41E22"/>
    <w:rsid w:val="00B45604"/>
    <w:rsid w:val="00B4612D"/>
    <w:rsid w:val="00B466C9"/>
    <w:rsid w:val="00B50297"/>
    <w:rsid w:val="00B51F7C"/>
    <w:rsid w:val="00B541B4"/>
    <w:rsid w:val="00B56C3B"/>
    <w:rsid w:val="00B61900"/>
    <w:rsid w:val="00B6280A"/>
    <w:rsid w:val="00B634FF"/>
    <w:rsid w:val="00B656B1"/>
    <w:rsid w:val="00B65A93"/>
    <w:rsid w:val="00B66941"/>
    <w:rsid w:val="00B67672"/>
    <w:rsid w:val="00B70403"/>
    <w:rsid w:val="00B710A1"/>
    <w:rsid w:val="00B71319"/>
    <w:rsid w:val="00B71C8C"/>
    <w:rsid w:val="00B76392"/>
    <w:rsid w:val="00B77CCC"/>
    <w:rsid w:val="00B82823"/>
    <w:rsid w:val="00B8458B"/>
    <w:rsid w:val="00B86715"/>
    <w:rsid w:val="00B916EA"/>
    <w:rsid w:val="00B93A39"/>
    <w:rsid w:val="00B94870"/>
    <w:rsid w:val="00B95347"/>
    <w:rsid w:val="00B95CE6"/>
    <w:rsid w:val="00B96247"/>
    <w:rsid w:val="00BA4616"/>
    <w:rsid w:val="00BA463D"/>
    <w:rsid w:val="00BA6D5E"/>
    <w:rsid w:val="00BB3147"/>
    <w:rsid w:val="00BB3563"/>
    <w:rsid w:val="00BB5BC0"/>
    <w:rsid w:val="00BB67AF"/>
    <w:rsid w:val="00BB7EEA"/>
    <w:rsid w:val="00BC01BE"/>
    <w:rsid w:val="00BC086E"/>
    <w:rsid w:val="00BC1066"/>
    <w:rsid w:val="00BC1173"/>
    <w:rsid w:val="00BC2E88"/>
    <w:rsid w:val="00BD26FC"/>
    <w:rsid w:val="00BD2968"/>
    <w:rsid w:val="00BD2C3E"/>
    <w:rsid w:val="00BD2FB5"/>
    <w:rsid w:val="00BD4BDA"/>
    <w:rsid w:val="00BD5001"/>
    <w:rsid w:val="00BE2CF6"/>
    <w:rsid w:val="00BE4AB9"/>
    <w:rsid w:val="00BE5536"/>
    <w:rsid w:val="00BF2C8F"/>
    <w:rsid w:val="00BF364F"/>
    <w:rsid w:val="00BF39B2"/>
    <w:rsid w:val="00BF56DB"/>
    <w:rsid w:val="00BF767F"/>
    <w:rsid w:val="00BF77DF"/>
    <w:rsid w:val="00BF7CE6"/>
    <w:rsid w:val="00C014B3"/>
    <w:rsid w:val="00C02996"/>
    <w:rsid w:val="00C063AC"/>
    <w:rsid w:val="00C07A8F"/>
    <w:rsid w:val="00C07C26"/>
    <w:rsid w:val="00C07E3D"/>
    <w:rsid w:val="00C109AE"/>
    <w:rsid w:val="00C1285C"/>
    <w:rsid w:val="00C1323F"/>
    <w:rsid w:val="00C141AE"/>
    <w:rsid w:val="00C1519A"/>
    <w:rsid w:val="00C21C79"/>
    <w:rsid w:val="00C23ACC"/>
    <w:rsid w:val="00C23EB8"/>
    <w:rsid w:val="00C24398"/>
    <w:rsid w:val="00C24C7A"/>
    <w:rsid w:val="00C32576"/>
    <w:rsid w:val="00C32877"/>
    <w:rsid w:val="00C365F6"/>
    <w:rsid w:val="00C471F1"/>
    <w:rsid w:val="00C5569A"/>
    <w:rsid w:val="00C57CBD"/>
    <w:rsid w:val="00C57F42"/>
    <w:rsid w:val="00C65B3D"/>
    <w:rsid w:val="00C70DED"/>
    <w:rsid w:val="00C7175F"/>
    <w:rsid w:val="00C755E6"/>
    <w:rsid w:val="00C75F0C"/>
    <w:rsid w:val="00C760A1"/>
    <w:rsid w:val="00C76308"/>
    <w:rsid w:val="00C84901"/>
    <w:rsid w:val="00C86791"/>
    <w:rsid w:val="00C86A57"/>
    <w:rsid w:val="00C90C8D"/>
    <w:rsid w:val="00C915A0"/>
    <w:rsid w:val="00C925ED"/>
    <w:rsid w:val="00C93F3A"/>
    <w:rsid w:val="00C96307"/>
    <w:rsid w:val="00C97726"/>
    <w:rsid w:val="00CA0563"/>
    <w:rsid w:val="00CA0FF8"/>
    <w:rsid w:val="00CA6365"/>
    <w:rsid w:val="00CA6920"/>
    <w:rsid w:val="00CC2671"/>
    <w:rsid w:val="00CC7F5D"/>
    <w:rsid w:val="00CD25A9"/>
    <w:rsid w:val="00CD579D"/>
    <w:rsid w:val="00CE1C9F"/>
    <w:rsid w:val="00CE30CB"/>
    <w:rsid w:val="00CE727D"/>
    <w:rsid w:val="00CE7D31"/>
    <w:rsid w:val="00CE7ED8"/>
    <w:rsid w:val="00CF0A0F"/>
    <w:rsid w:val="00CF0F37"/>
    <w:rsid w:val="00CF1FF7"/>
    <w:rsid w:val="00CF4DEB"/>
    <w:rsid w:val="00CF6B93"/>
    <w:rsid w:val="00D033DD"/>
    <w:rsid w:val="00D04987"/>
    <w:rsid w:val="00D074C6"/>
    <w:rsid w:val="00D075F0"/>
    <w:rsid w:val="00D07D4D"/>
    <w:rsid w:val="00D10B43"/>
    <w:rsid w:val="00D128AA"/>
    <w:rsid w:val="00D12913"/>
    <w:rsid w:val="00D15BF2"/>
    <w:rsid w:val="00D276A7"/>
    <w:rsid w:val="00D35921"/>
    <w:rsid w:val="00D35E22"/>
    <w:rsid w:val="00D35F20"/>
    <w:rsid w:val="00D37B62"/>
    <w:rsid w:val="00D4034D"/>
    <w:rsid w:val="00D41AF3"/>
    <w:rsid w:val="00D41F94"/>
    <w:rsid w:val="00D42271"/>
    <w:rsid w:val="00D42FED"/>
    <w:rsid w:val="00D43A80"/>
    <w:rsid w:val="00D54FFB"/>
    <w:rsid w:val="00D57814"/>
    <w:rsid w:val="00D57B44"/>
    <w:rsid w:val="00D63FB7"/>
    <w:rsid w:val="00D64DF8"/>
    <w:rsid w:val="00D67A11"/>
    <w:rsid w:val="00D70096"/>
    <w:rsid w:val="00D7105E"/>
    <w:rsid w:val="00D71E6C"/>
    <w:rsid w:val="00D72784"/>
    <w:rsid w:val="00D74D7C"/>
    <w:rsid w:val="00D77218"/>
    <w:rsid w:val="00D807A8"/>
    <w:rsid w:val="00D80E0D"/>
    <w:rsid w:val="00D81210"/>
    <w:rsid w:val="00D8508B"/>
    <w:rsid w:val="00D85683"/>
    <w:rsid w:val="00D8622E"/>
    <w:rsid w:val="00D865B7"/>
    <w:rsid w:val="00D900E7"/>
    <w:rsid w:val="00D92C8E"/>
    <w:rsid w:val="00D94928"/>
    <w:rsid w:val="00D95091"/>
    <w:rsid w:val="00DA622B"/>
    <w:rsid w:val="00DA6920"/>
    <w:rsid w:val="00DA7B77"/>
    <w:rsid w:val="00DB24C8"/>
    <w:rsid w:val="00DB5828"/>
    <w:rsid w:val="00DB6154"/>
    <w:rsid w:val="00DC082F"/>
    <w:rsid w:val="00DC195F"/>
    <w:rsid w:val="00DC5C52"/>
    <w:rsid w:val="00DD097A"/>
    <w:rsid w:val="00DD0BC8"/>
    <w:rsid w:val="00DD30D5"/>
    <w:rsid w:val="00DD3901"/>
    <w:rsid w:val="00DD5A96"/>
    <w:rsid w:val="00DD66DD"/>
    <w:rsid w:val="00DD67D3"/>
    <w:rsid w:val="00DD7EFF"/>
    <w:rsid w:val="00DE407D"/>
    <w:rsid w:val="00DF039A"/>
    <w:rsid w:val="00E03B5E"/>
    <w:rsid w:val="00E042F8"/>
    <w:rsid w:val="00E0787A"/>
    <w:rsid w:val="00E10CC5"/>
    <w:rsid w:val="00E12025"/>
    <w:rsid w:val="00E12A8A"/>
    <w:rsid w:val="00E2011A"/>
    <w:rsid w:val="00E20A4F"/>
    <w:rsid w:val="00E20C44"/>
    <w:rsid w:val="00E20FA4"/>
    <w:rsid w:val="00E23A30"/>
    <w:rsid w:val="00E241A2"/>
    <w:rsid w:val="00E25388"/>
    <w:rsid w:val="00E2546D"/>
    <w:rsid w:val="00E27DAF"/>
    <w:rsid w:val="00E31D7B"/>
    <w:rsid w:val="00E33D7E"/>
    <w:rsid w:val="00E35E54"/>
    <w:rsid w:val="00E36FB3"/>
    <w:rsid w:val="00E40F3D"/>
    <w:rsid w:val="00E415E8"/>
    <w:rsid w:val="00E41CEF"/>
    <w:rsid w:val="00E42086"/>
    <w:rsid w:val="00E434DA"/>
    <w:rsid w:val="00E45F69"/>
    <w:rsid w:val="00E50F21"/>
    <w:rsid w:val="00E558D6"/>
    <w:rsid w:val="00E653FE"/>
    <w:rsid w:val="00E74B57"/>
    <w:rsid w:val="00E8602D"/>
    <w:rsid w:val="00E86C0B"/>
    <w:rsid w:val="00E87934"/>
    <w:rsid w:val="00E9048C"/>
    <w:rsid w:val="00E905B8"/>
    <w:rsid w:val="00E92298"/>
    <w:rsid w:val="00E92B45"/>
    <w:rsid w:val="00E93C56"/>
    <w:rsid w:val="00E97B63"/>
    <w:rsid w:val="00E97E59"/>
    <w:rsid w:val="00EA034A"/>
    <w:rsid w:val="00EA2EF1"/>
    <w:rsid w:val="00EA46E5"/>
    <w:rsid w:val="00EA59A2"/>
    <w:rsid w:val="00EA63B3"/>
    <w:rsid w:val="00EB6CAA"/>
    <w:rsid w:val="00EC29EF"/>
    <w:rsid w:val="00ED447E"/>
    <w:rsid w:val="00ED5A41"/>
    <w:rsid w:val="00EE15C3"/>
    <w:rsid w:val="00EE3EFF"/>
    <w:rsid w:val="00EE502A"/>
    <w:rsid w:val="00EE50FE"/>
    <w:rsid w:val="00F035E6"/>
    <w:rsid w:val="00F06328"/>
    <w:rsid w:val="00F07EFC"/>
    <w:rsid w:val="00F13FE7"/>
    <w:rsid w:val="00F158DA"/>
    <w:rsid w:val="00F15CEB"/>
    <w:rsid w:val="00F16BF7"/>
    <w:rsid w:val="00F22830"/>
    <w:rsid w:val="00F23237"/>
    <w:rsid w:val="00F26CC8"/>
    <w:rsid w:val="00F30E59"/>
    <w:rsid w:val="00F32256"/>
    <w:rsid w:val="00F35F6D"/>
    <w:rsid w:val="00F3662A"/>
    <w:rsid w:val="00F4056C"/>
    <w:rsid w:val="00F4094C"/>
    <w:rsid w:val="00F42257"/>
    <w:rsid w:val="00F45F30"/>
    <w:rsid w:val="00F505EA"/>
    <w:rsid w:val="00F50AD1"/>
    <w:rsid w:val="00F52413"/>
    <w:rsid w:val="00F55D70"/>
    <w:rsid w:val="00F63409"/>
    <w:rsid w:val="00F6476E"/>
    <w:rsid w:val="00F70706"/>
    <w:rsid w:val="00F7183F"/>
    <w:rsid w:val="00F721D3"/>
    <w:rsid w:val="00F74647"/>
    <w:rsid w:val="00F763EE"/>
    <w:rsid w:val="00F80C5E"/>
    <w:rsid w:val="00F85A56"/>
    <w:rsid w:val="00F860B7"/>
    <w:rsid w:val="00F86E14"/>
    <w:rsid w:val="00F91B75"/>
    <w:rsid w:val="00F93448"/>
    <w:rsid w:val="00F9362A"/>
    <w:rsid w:val="00F94165"/>
    <w:rsid w:val="00F96727"/>
    <w:rsid w:val="00F96DE3"/>
    <w:rsid w:val="00FA47E7"/>
    <w:rsid w:val="00FA4ACC"/>
    <w:rsid w:val="00FB1317"/>
    <w:rsid w:val="00FB24F6"/>
    <w:rsid w:val="00FB35CC"/>
    <w:rsid w:val="00FB444E"/>
    <w:rsid w:val="00FC4A35"/>
    <w:rsid w:val="00FC724D"/>
    <w:rsid w:val="00FD0AB7"/>
    <w:rsid w:val="00FD4628"/>
    <w:rsid w:val="00FD5A45"/>
    <w:rsid w:val="00FD6619"/>
    <w:rsid w:val="00FD7C92"/>
    <w:rsid w:val="00FE5FBD"/>
    <w:rsid w:val="00FF0F8C"/>
    <w:rsid w:val="00FF1A85"/>
    <w:rsid w:val="00FF2C53"/>
    <w:rsid w:val="00FF62B5"/>
    <w:rsid w:val="00FF6AD4"/>
    <w:rsid w:val="00FF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DED567"/>
  <w15:chartTrackingRefBased/>
  <w15:docId w15:val="{165326EB-9CFE-40B5-B64B-1151CC229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86C0B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F1E13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B6190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/>
      <w:b/>
      <w:i/>
      <w:kern w:val="2"/>
      <w:sz w:val="26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F1E13"/>
    <w:pPr>
      <w:keepNext/>
      <w:suppressAutoHyphens/>
      <w:spacing w:after="0" w:line="240" w:lineRule="auto"/>
      <w:ind w:left="5664"/>
      <w:outlineLvl w:val="3"/>
    </w:pPr>
    <w:rPr>
      <w:rFonts w:ascii="Times New Roman" w:eastAsia="Times New Roman" w:hAnsi="Times New Roman"/>
      <w:i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nhideWhenUsed/>
    <w:qFormat/>
    <w:rsid w:val="00F96DE3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Nagwek6">
    <w:name w:val="heading 6"/>
    <w:basedOn w:val="Normalny"/>
    <w:next w:val="Normalny"/>
    <w:link w:val="Nagwek6Znak"/>
    <w:qFormat/>
    <w:rsid w:val="001F1E13"/>
    <w:pPr>
      <w:keepNext/>
      <w:suppressAutoHyphens/>
      <w:spacing w:after="0" w:line="240" w:lineRule="auto"/>
      <w:ind w:firstLine="6237"/>
      <w:outlineLvl w:val="5"/>
    </w:pPr>
    <w:rPr>
      <w:rFonts w:ascii="Verdana" w:eastAsia="Times New Roman" w:hAnsi="Verdana" w:cs="Verdana"/>
      <w:i/>
      <w:sz w:val="16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96DE3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bject">
    <w:name w:val="object"/>
    <w:basedOn w:val="Domylnaczcionkaakapitu"/>
    <w:rsid w:val="005F39F0"/>
  </w:style>
  <w:style w:type="character" w:styleId="Pogrubienie">
    <w:name w:val="Strong"/>
    <w:qFormat/>
    <w:rsid w:val="005F39F0"/>
    <w:rPr>
      <w:b/>
      <w:bCs/>
    </w:rPr>
  </w:style>
  <w:style w:type="character" w:styleId="Uwydatnienie">
    <w:name w:val="Emphasis"/>
    <w:qFormat/>
    <w:rsid w:val="005F39F0"/>
    <w:rPr>
      <w:i/>
      <w:iCs/>
    </w:rPr>
  </w:style>
  <w:style w:type="character" w:styleId="Hipercze">
    <w:name w:val="Hyperlink"/>
    <w:rsid w:val="00655FE0"/>
    <w:rPr>
      <w:color w:val="0000FF"/>
      <w:u w:val="single"/>
    </w:rPr>
  </w:style>
  <w:style w:type="paragraph" w:customStyle="1" w:styleId="1">
    <w:name w:val="1."/>
    <w:basedOn w:val="Normalny"/>
    <w:qFormat/>
    <w:rsid w:val="00655FE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uiPriority w:val="99"/>
    <w:qFormat/>
    <w:rsid w:val="00655FE0"/>
    <w:pPr>
      <w:spacing w:after="120" w:line="276" w:lineRule="auto"/>
      <w:ind w:left="357"/>
    </w:pPr>
    <w:rPr>
      <w:rFonts w:ascii="Arial" w:hAnsi="Arial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WyliczPrzyklad Znak,wypunktowanie Znak,Normal Znak,Akapit z listą3 Znak,Normal2 Znak,1 Akapit z listą Znak,Akapit z listą2 Znak,wypunktowanie 1 Znak,Bullet Number Znak"/>
    <w:link w:val="Akapitzlist1"/>
    <w:uiPriority w:val="34"/>
    <w:qFormat/>
    <w:locked/>
    <w:rsid w:val="00655FE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unhideWhenUsed/>
    <w:rsid w:val="000A4D41"/>
    <w:rPr>
      <w:color w:val="954F72"/>
      <w:u w:val="single"/>
    </w:rPr>
  </w:style>
  <w:style w:type="paragraph" w:styleId="Akapitzlist">
    <w:name w:val="List Paragraph"/>
    <w:aliases w:val="WyliczPrzyklad,wypunktowanie,Normal,Normal2,1 Akapit z listą,wypunktowanie 1,Bullet Number,Body MS Bullet,lp1,List Paragraph1,List Paragraph2,ISCG Numerowanie,Preambuła,Tekst pod nagłówkiem 2,Heading 51,List Paragraph"/>
    <w:basedOn w:val="Normalny"/>
    <w:uiPriority w:val="34"/>
    <w:qFormat/>
    <w:rsid w:val="00F52413"/>
    <w:pPr>
      <w:ind w:left="720"/>
      <w:contextualSpacing/>
    </w:pPr>
  </w:style>
  <w:style w:type="character" w:customStyle="1" w:styleId="Nagwek3Znak">
    <w:name w:val="Nagłówek 3 Znak"/>
    <w:link w:val="Nagwek3"/>
    <w:rsid w:val="00B6190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B6190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link w:val="Stopka"/>
    <w:locked/>
    <w:rsid w:val="00B6190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nhideWhenUsed/>
    <w:rsid w:val="00B6190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semiHidden/>
    <w:rsid w:val="00B61900"/>
  </w:style>
  <w:style w:type="paragraph" w:styleId="Tekstpodstawowy">
    <w:name w:val="Body Text"/>
    <w:basedOn w:val="Normalny"/>
    <w:link w:val="TekstpodstawowyZnak"/>
    <w:unhideWhenUsed/>
    <w:rsid w:val="00B61900"/>
    <w:pPr>
      <w:suppressAutoHyphens/>
      <w:spacing w:after="120" w:line="240" w:lineRule="auto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rsid w:val="00B6190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6190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rsid w:val="00B6190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/>
      <w:b/>
      <w:kern w:val="2"/>
      <w:szCs w:val="20"/>
      <w:lang w:eastAsia="ar-SA"/>
    </w:rPr>
  </w:style>
  <w:style w:type="paragraph" w:customStyle="1" w:styleId="awciety">
    <w:name w:val="a) wciety"/>
    <w:basedOn w:val="Normalny"/>
    <w:qFormat/>
    <w:rsid w:val="00B6190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B6190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6190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B61900"/>
    <w:pPr>
      <w:suppressAutoHyphens/>
      <w:spacing w:after="0" w:line="240" w:lineRule="auto"/>
      <w:ind w:left="-11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rsid w:val="00B61900"/>
    <w:pPr>
      <w:suppressAutoHyphens/>
      <w:spacing w:before="280" w:after="280" w:line="240" w:lineRule="auto"/>
      <w:jc w:val="both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rsid w:val="00B6190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61900"/>
    <w:pPr>
      <w:suppressAutoHyphens/>
      <w:spacing w:after="0" w:line="240" w:lineRule="auto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rsid w:val="00B6190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61900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FontStyle47">
    <w:name w:val="Font Style47"/>
    <w:rsid w:val="00B61900"/>
    <w:rPr>
      <w:rFonts w:ascii="Tahoma" w:hAnsi="Tahoma" w:cs="Tahoma" w:hint="default"/>
      <w:sz w:val="18"/>
      <w:szCs w:val="18"/>
    </w:rPr>
  </w:style>
  <w:style w:type="character" w:customStyle="1" w:styleId="Nagwek5Znak">
    <w:name w:val="Nagłówek 5 Znak"/>
    <w:link w:val="Nagwek5"/>
    <w:rsid w:val="00F96DE3"/>
    <w:rPr>
      <w:rFonts w:ascii="Calibri Light" w:eastAsia="Times New Roman" w:hAnsi="Calibri Light" w:cs="Times New Roman"/>
      <w:color w:val="2E74B5"/>
    </w:rPr>
  </w:style>
  <w:style w:type="character" w:customStyle="1" w:styleId="Nagwek7Znak">
    <w:name w:val="Nagłówek 7 Znak"/>
    <w:link w:val="Nagwek7"/>
    <w:uiPriority w:val="9"/>
    <w:semiHidden/>
    <w:rsid w:val="00F96DE3"/>
    <w:rPr>
      <w:rFonts w:ascii="Calibri Light" w:eastAsia="Times New Roman" w:hAnsi="Calibri Light" w:cs="Times New Roman"/>
      <w:i/>
      <w:iCs/>
      <w:color w:val="1F4D78"/>
    </w:rPr>
  </w:style>
  <w:style w:type="paragraph" w:styleId="Tekstpodstawowywcity">
    <w:name w:val="Body Text Indent"/>
    <w:basedOn w:val="Normalny"/>
    <w:link w:val="TekstpodstawowywcityZnak"/>
    <w:unhideWhenUsed/>
    <w:rsid w:val="00F96D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6DE3"/>
  </w:style>
  <w:style w:type="paragraph" w:customStyle="1" w:styleId="WW-Listanumerowana">
    <w:name w:val="WW-Lista numerowana"/>
    <w:basedOn w:val="Normalny"/>
    <w:uiPriority w:val="99"/>
    <w:rsid w:val="00F96DE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F96DE3"/>
    <w:pPr>
      <w:ind w:left="284" w:hanging="284"/>
      <w:jc w:val="both"/>
    </w:pPr>
    <w:rPr>
      <w:lang w:val="x-none"/>
    </w:rPr>
  </w:style>
  <w:style w:type="paragraph" w:customStyle="1" w:styleId="Tekstpodstawowy33">
    <w:name w:val="Tekst podstawowy 33"/>
    <w:basedOn w:val="Normalny"/>
    <w:rsid w:val="00F7183F"/>
    <w:pPr>
      <w:spacing w:after="120" w:line="240" w:lineRule="auto"/>
    </w:pPr>
    <w:rPr>
      <w:rFonts w:ascii="Times New Roman" w:eastAsia="Times New Roman" w:hAnsi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3C2F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nhideWhenUsed/>
    <w:rsid w:val="003E7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B35"/>
  </w:style>
  <w:style w:type="character" w:styleId="Odwoaniedokomentarza">
    <w:name w:val="annotation reference"/>
    <w:uiPriority w:val="99"/>
    <w:semiHidden/>
    <w:unhideWhenUsed/>
    <w:rsid w:val="001E2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29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E29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96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E29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E296C"/>
    <w:rPr>
      <w:rFonts w:ascii="Segoe UI" w:hAnsi="Segoe UI" w:cs="Segoe UI"/>
      <w:sz w:val="18"/>
      <w:szCs w:val="18"/>
    </w:rPr>
  </w:style>
  <w:style w:type="character" w:customStyle="1" w:styleId="highlightselected">
    <w:name w:val="highlight selected"/>
    <w:rsid w:val="00555DD8"/>
  </w:style>
  <w:style w:type="paragraph" w:customStyle="1" w:styleId="Tekstpodstawowy22">
    <w:name w:val="Tekst podstawowy 22"/>
    <w:basedOn w:val="Normalny"/>
    <w:rsid w:val="00FC724D"/>
    <w:pPr>
      <w:tabs>
        <w:tab w:val="left" w:pos="284"/>
        <w:tab w:val="left" w:pos="3119"/>
        <w:tab w:val="left" w:pos="3402"/>
      </w:tabs>
      <w:spacing w:after="0" w:line="240" w:lineRule="auto"/>
      <w:jc w:val="both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paragraph" w:customStyle="1" w:styleId="Default">
    <w:name w:val="Default"/>
    <w:basedOn w:val="Normalny"/>
    <w:rsid w:val="00FC724D"/>
    <w:pPr>
      <w:suppressAutoHyphens/>
      <w:autoSpaceDE w:val="0"/>
      <w:spacing w:after="0" w:line="240" w:lineRule="auto"/>
      <w:textAlignment w:val="baseline"/>
    </w:pPr>
    <w:rPr>
      <w:rFonts w:ascii="Times New Roman" w:eastAsia="Times New Roman" w:hAnsi="Times New Roman"/>
      <w:color w:val="000000"/>
      <w:kern w:val="1"/>
      <w:sz w:val="24"/>
      <w:szCs w:val="24"/>
      <w:lang w:eastAsia="zh-CN" w:bidi="hi-IN"/>
    </w:rPr>
  </w:style>
  <w:style w:type="paragraph" w:customStyle="1" w:styleId="Zawartoramki">
    <w:name w:val="Zawartość ramki"/>
    <w:basedOn w:val="Tekstpodstawowy"/>
    <w:rsid w:val="00FC724D"/>
    <w:pPr>
      <w:spacing w:after="0"/>
      <w:jc w:val="both"/>
    </w:pPr>
    <w:rPr>
      <w:kern w:val="1"/>
      <w:lang w:eastAsia="zh-CN"/>
    </w:rPr>
  </w:style>
  <w:style w:type="paragraph" w:customStyle="1" w:styleId="ust">
    <w:name w:val="ust"/>
    <w:rsid w:val="003D28B5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kern w:val="1"/>
      <w:sz w:val="24"/>
      <w:lang w:eastAsia="ar-SA"/>
    </w:rPr>
  </w:style>
  <w:style w:type="paragraph" w:customStyle="1" w:styleId="1punkt">
    <w:name w:val="1. punkt"/>
    <w:basedOn w:val="glowny"/>
    <w:next w:val="glowny"/>
    <w:qFormat/>
    <w:rsid w:val="00BF2C8F"/>
    <w:pPr>
      <w:ind w:left="272" w:hanging="198"/>
    </w:pPr>
    <w:rPr>
      <w:rFonts w:eastAsia="Times New Roman"/>
      <w:kern w:val="1"/>
      <w:szCs w:val="20"/>
    </w:rPr>
  </w:style>
  <w:style w:type="character" w:customStyle="1" w:styleId="Nagwek1Znak">
    <w:name w:val="Nagłówek 1 Znak"/>
    <w:link w:val="Nagwek1"/>
    <w:rsid w:val="00E86C0B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omylnaczcionkaakapitu3">
    <w:name w:val="Domyślna czcionka akapitu3"/>
    <w:rsid w:val="00E86C0B"/>
  </w:style>
  <w:style w:type="paragraph" w:customStyle="1" w:styleId="Nagwek10">
    <w:name w:val="Nagłówek1"/>
    <w:basedOn w:val="Normalny"/>
    <w:next w:val="Tekstpodstawowy"/>
    <w:rsid w:val="00D8622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0punkt">
    <w:name w:val="10. punkt"/>
    <w:basedOn w:val="1punkt"/>
    <w:next w:val="1punkt"/>
    <w:rsid w:val="004B2B2C"/>
    <w:pPr>
      <w:tabs>
        <w:tab w:val="clear" w:pos="4536"/>
        <w:tab w:val="clear" w:pos="9072"/>
      </w:tabs>
      <w:snapToGrid/>
      <w:ind w:hanging="283"/>
    </w:pPr>
    <w:rPr>
      <w:kern w:val="0"/>
      <w:lang w:val="x-none"/>
    </w:rPr>
  </w:style>
  <w:style w:type="character" w:customStyle="1" w:styleId="Nagwek2Znak">
    <w:name w:val="Nagłówek 2 Znak"/>
    <w:link w:val="Nagwek2"/>
    <w:rsid w:val="001F1E13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Nagwek4Znak">
    <w:name w:val="Nagłówek 4 Znak"/>
    <w:link w:val="Nagwek4"/>
    <w:rsid w:val="001F1E13"/>
    <w:rPr>
      <w:rFonts w:ascii="Times New Roman" w:eastAsia="Times New Roman" w:hAnsi="Times New Roman"/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F1E13"/>
    <w:rPr>
      <w:rFonts w:ascii="Verdana" w:eastAsia="Times New Roman" w:hAnsi="Verdana" w:cs="Verdana"/>
      <w:i/>
      <w:sz w:val="16"/>
      <w:szCs w:val="24"/>
      <w:lang w:eastAsia="ar-SA"/>
    </w:rPr>
  </w:style>
  <w:style w:type="character" w:customStyle="1" w:styleId="WW8Num1z0">
    <w:name w:val="WW8Num1z0"/>
    <w:rsid w:val="001F1E13"/>
    <w:rPr>
      <w:rFonts w:ascii="StarSymbol" w:hAnsi="StarSymbol" w:cs="StarSymbol"/>
      <w:b/>
      <w:i w:val="0"/>
      <w:sz w:val="20"/>
      <w:szCs w:val="20"/>
    </w:rPr>
  </w:style>
  <w:style w:type="character" w:customStyle="1" w:styleId="WW8Num1z1">
    <w:name w:val="WW8Num1z1"/>
    <w:rsid w:val="001F1E13"/>
  </w:style>
  <w:style w:type="character" w:customStyle="1" w:styleId="WW8Num1z2">
    <w:name w:val="WW8Num1z2"/>
    <w:rsid w:val="001F1E13"/>
  </w:style>
  <w:style w:type="character" w:customStyle="1" w:styleId="WW8Num1z3">
    <w:name w:val="WW8Num1z3"/>
    <w:rsid w:val="001F1E13"/>
  </w:style>
  <w:style w:type="character" w:customStyle="1" w:styleId="WW8Num1z4">
    <w:name w:val="WW8Num1z4"/>
    <w:rsid w:val="001F1E13"/>
  </w:style>
  <w:style w:type="character" w:customStyle="1" w:styleId="WW8Num1z5">
    <w:name w:val="WW8Num1z5"/>
    <w:rsid w:val="001F1E13"/>
  </w:style>
  <w:style w:type="character" w:customStyle="1" w:styleId="WW8Num1z6">
    <w:name w:val="WW8Num1z6"/>
    <w:rsid w:val="001F1E13"/>
  </w:style>
  <w:style w:type="character" w:customStyle="1" w:styleId="WW8Num1z7">
    <w:name w:val="WW8Num1z7"/>
    <w:rsid w:val="001F1E13"/>
  </w:style>
  <w:style w:type="character" w:customStyle="1" w:styleId="WW8Num1z8">
    <w:name w:val="WW8Num1z8"/>
    <w:rsid w:val="001F1E13"/>
  </w:style>
  <w:style w:type="character" w:customStyle="1" w:styleId="WW8Num2z0">
    <w:name w:val="WW8Num2z0"/>
    <w:rsid w:val="001F1E13"/>
    <w:rPr>
      <w:rFonts w:ascii="Verdana" w:hAnsi="Verdana" w:cs="Verdana"/>
      <w:b/>
      <w:i w:val="0"/>
      <w:color w:val="339966"/>
      <w:sz w:val="20"/>
      <w:szCs w:val="20"/>
    </w:rPr>
  </w:style>
  <w:style w:type="character" w:customStyle="1" w:styleId="WW8Num2z1">
    <w:name w:val="WW8Num2z1"/>
    <w:rsid w:val="001F1E13"/>
    <w:rPr>
      <w:rFonts w:ascii="Verdana" w:eastAsia="Times New Roman" w:hAnsi="Verdana" w:cs="Times New Roman"/>
    </w:rPr>
  </w:style>
  <w:style w:type="character" w:customStyle="1" w:styleId="WW8Num2z2">
    <w:name w:val="WW8Num2z2"/>
    <w:rsid w:val="001F1E13"/>
  </w:style>
  <w:style w:type="character" w:customStyle="1" w:styleId="WW8Num2z3">
    <w:name w:val="WW8Num2z3"/>
    <w:rsid w:val="001F1E13"/>
    <w:rPr>
      <w:b w:val="0"/>
      <w:i w:val="0"/>
      <w:sz w:val="20"/>
      <w:szCs w:val="20"/>
    </w:rPr>
  </w:style>
  <w:style w:type="character" w:customStyle="1" w:styleId="WW8Num2z4">
    <w:name w:val="WW8Num2z4"/>
    <w:rsid w:val="001F1E13"/>
  </w:style>
  <w:style w:type="character" w:customStyle="1" w:styleId="WW8Num2z5">
    <w:name w:val="WW8Num2z5"/>
    <w:rsid w:val="001F1E13"/>
  </w:style>
  <w:style w:type="character" w:customStyle="1" w:styleId="WW8Num2z6">
    <w:name w:val="WW8Num2z6"/>
    <w:rsid w:val="001F1E13"/>
  </w:style>
  <w:style w:type="character" w:customStyle="1" w:styleId="WW8Num2z7">
    <w:name w:val="WW8Num2z7"/>
    <w:rsid w:val="001F1E13"/>
  </w:style>
  <w:style w:type="character" w:customStyle="1" w:styleId="WW8Num2z8">
    <w:name w:val="WW8Num2z8"/>
    <w:rsid w:val="001F1E13"/>
    <w:rPr>
      <w:rFonts w:ascii="Verdana" w:hAnsi="Verdana" w:cs="Verdana"/>
      <w:sz w:val="20"/>
    </w:rPr>
  </w:style>
  <w:style w:type="character" w:customStyle="1" w:styleId="WW8Num3z0">
    <w:name w:val="WW8Num3z0"/>
    <w:rsid w:val="001F1E13"/>
    <w:rPr>
      <w:rFonts w:cs="Verdana"/>
      <w:b w:val="0"/>
      <w:bCs w:val="0"/>
    </w:rPr>
  </w:style>
  <w:style w:type="character" w:customStyle="1" w:styleId="WW8Num3z1">
    <w:name w:val="WW8Num3z1"/>
    <w:rsid w:val="001F1E13"/>
    <w:rPr>
      <w:b w:val="0"/>
      <w:bCs w:val="0"/>
      <w:color w:val="auto"/>
    </w:rPr>
  </w:style>
  <w:style w:type="character" w:customStyle="1" w:styleId="WW8Num3z2">
    <w:name w:val="WW8Num3z2"/>
    <w:rsid w:val="001F1E13"/>
  </w:style>
  <w:style w:type="character" w:customStyle="1" w:styleId="WW8Num3z3">
    <w:name w:val="WW8Num3z3"/>
    <w:rsid w:val="001F1E13"/>
    <w:rPr>
      <w:rFonts w:ascii="Symbol" w:hAnsi="Symbol" w:cs="StarSymbol"/>
      <w:sz w:val="18"/>
      <w:szCs w:val="18"/>
    </w:rPr>
  </w:style>
  <w:style w:type="character" w:customStyle="1" w:styleId="WW8Num3z4">
    <w:name w:val="WW8Num3z4"/>
    <w:rsid w:val="001F1E13"/>
  </w:style>
  <w:style w:type="character" w:customStyle="1" w:styleId="WW8Num3z5">
    <w:name w:val="WW8Num3z5"/>
    <w:rsid w:val="001F1E13"/>
  </w:style>
  <w:style w:type="character" w:customStyle="1" w:styleId="WW8Num3z6">
    <w:name w:val="WW8Num3z6"/>
    <w:rsid w:val="001F1E13"/>
  </w:style>
  <w:style w:type="character" w:customStyle="1" w:styleId="WW8Num3z7">
    <w:name w:val="WW8Num3z7"/>
    <w:rsid w:val="001F1E13"/>
  </w:style>
  <w:style w:type="character" w:customStyle="1" w:styleId="WW8Num3z8">
    <w:name w:val="WW8Num3z8"/>
    <w:rsid w:val="001F1E13"/>
    <w:rPr>
      <w:rFonts w:cs="Verdana"/>
    </w:rPr>
  </w:style>
  <w:style w:type="character" w:customStyle="1" w:styleId="WW8Num4z0">
    <w:name w:val="WW8Num4z0"/>
    <w:rsid w:val="001F1E13"/>
    <w:rPr>
      <w:rFonts w:ascii="Symbol" w:hAnsi="Symbol" w:cs="Symbol"/>
    </w:rPr>
  </w:style>
  <w:style w:type="character" w:customStyle="1" w:styleId="WW8Num4z1">
    <w:name w:val="WW8Num4z1"/>
    <w:rsid w:val="001F1E13"/>
  </w:style>
  <w:style w:type="character" w:customStyle="1" w:styleId="WW8Num4z2">
    <w:name w:val="WW8Num4z2"/>
    <w:rsid w:val="001F1E13"/>
  </w:style>
  <w:style w:type="character" w:customStyle="1" w:styleId="WW8Num4z3">
    <w:name w:val="WW8Num4z3"/>
    <w:rsid w:val="001F1E13"/>
  </w:style>
  <w:style w:type="character" w:customStyle="1" w:styleId="WW8Num4z4">
    <w:name w:val="WW8Num4z4"/>
    <w:rsid w:val="001F1E13"/>
  </w:style>
  <w:style w:type="character" w:customStyle="1" w:styleId="WW8Num4z5">
    <w:name w:val="WW8Num4z5"/>
    <w:rsid w:val="001F1E13"/>
  </w:style>
  <w:style w:type="character" w:customStyle="1" w:styleId="WW8Num4z6">
    <w:name w:val="WW8Num4z6"/>
    <w:rsid w:val="001F1E13"/>
  </w:style>
  <w:style w:type="character" w:customStyle="1" w:styleId="WW8Num4z7">
    <w:name w:val="WW8Num4z7"/>
    <w:rsid w:val="001F1E13"/>
  </w:style>
  <w:style w:type="character" w:customStyle="1" w:styleId="WW8Num4z8">
    <w:name w:val="WW8Num4z8"/>
    <w:rsid w:val="001F1E13"/>
    <w:rPr>
      <w:rFonts w:cs="Verdana"/>
    </w:rPr>
  </w:style>
  <w:style w:type="character" w:customStyle="1" w:styleId="WW8Num5z0">
    <w:name w:val="WW8Num5z0"/>
    <w:rsid w:val="001F1E13"/>
    <w:rPr>
      <w:rFonts w:ascii="Symbol" w:hAnsi="Symbol" w:cs="Symbol"/>
    </w:rPr>
  </w:style>
  <w:style w:type="character" w:customStyle="1" w:styleId="WW8Num5z1">
    <w:name w:val="WW8Num5z1"/>
    <w:rsid w:val="001F1E13"/>
    <w:rPr>
      <w:b w:val="0"/>
      <w:bCs w:val="0"/>
      <w:color w:val="auto"/>
    </w:rPr>
  </w:style>
  <w:style w:type="character" w:customStyle="1" w:styleId="WW8Num5z2">
    <w:name w:val="WW8Num5z2"/>
    <w:rsid w:val="001F1E13"/>
  </w:style>
  <w:style w:type="character" w:customStyle="1" w:styleId="WW8Num5z3">
    <w:name w:val="WW8Num5z3"/>
    <w:rsid w:val="001F1E13"/>
    <w:rPr>
      <w:rFonts w:ascii="Symbol" w:hAnsi="Symbol" w:cs="StarSymbol"/>
      <w:sz w:val="18"/>
      <w:szCs w:val="18"/>
    </w:rPr>
  </w:style>
  <w:style w:type="character" w:customStyle="1" w:styleId="WW8Num5z4">
    <w:name w:val="WW8Num5z4"/>
    <w:rsid w:val="001F1E13"/>
  </w:style>
  <w:style w:type="character" w:customStyle="1" w:styleId="WW8Num5z5">
    <w:name w:val="WW8Num5z5"/>
    <w:rsid w:val="001F1E13"/>
  </w:style>
  <w:style w:type="character" w:customStyle="1" w:styleId="WW8Num5z6">
    <w:name w:val="WW8Num5z6"/>
    <w:rsid w:val="001F1E13"/>
  </w:style>
  <w:style w:type="character" w:customStyle="1" w:styleId="WW8Num5z7">
    <w:name w:val="WW8Num5z7"/>
    <w:rsid w:val="001F1E13"/>
  </w:style>
  <w:style w:type="character" w:customStyle="1" w:styleId="WW8Num5z8">
    <w:name w:val="WW8Num5z8"/>
    <w:rsid w:val="001F1E13"/>
    <w:rPr>
      <w:rFonts w:cs="Verdana"/>
    </w:rPr>
  </w:style>
  <w:style w:type="character" w:customStyle="1" w:styleId="Absatz-Standardschriftart">
    <w:name w:val="Absatz-Standardschriftart"/>
    <w:rsid w:val="001F1E13"/>
  </w:style>
  <w:style w:type="character" w:customStyle="1" w:styleId="WW-Absatz-Standardschriftart">
    <w:name w:val="WW-Absatz-Standardschriftart"/>
    <w:rsid w:val="001F1E13"/>
  </w:style>
  <w:style w:type="character" w:customStyle="1" w:styleId="WW-Absatz-Standardschriftart1">
    <w:name w:val="WW-Absatz-Standardschriftart1"/>
    <w:rsid w:val="001F1E13"/>
  </w:style>
  <w:style w:type="character" w:customStyle="1" w:styleId="WW-Absatz-Standardschriftart11">
    <w:name w:val="WW-Absatz-Standardschriftart11"/>
    <w:rsid w:val="001F1E13"/>
  </w:style>
  <w:style w:type="character" w:customStyle="1" w:styleId="WW-Absatz-Standardschriftart111">
    <w:name w:val="WW-Absatz-Standardschriftart111"/>
    <w:rsid w:val="001F1E13"/>
  </w:style>
  <w:style w:type="character" w:customStyle="1" w:styleId="WW-Absatz-Standardschriftart1111">
    <w:name w:val="WW-Absatz-Standardschriftart1111"/>
    <w:rsid w:val="001F1E13"/>
  </w:style>
  <w:style w:type="character" w:customStyle="1" w:styleId="Domylnaczcionkaakapitu2">
    <w:name w:val="Domyślna czcionka akapitu2"/>
    <w:rsid w:val="001F1E13"/>
  </w:style>
  <w:style w:type="character" w:customStyle="1" w:styleId="WW-Absatz-Standardschriftart11111">
    <w:name w:val="WW-Absatz-Standardschriftart11111"/>
    <w:rsid w:val="001F1E13"/>
  </w:style>
  <w:style w:type="character" w:customStyle="1" w:styleId="WW-Absatz-Standardschriftart111111">
    <w:name w:val="WW-Absatz-Standardschriftart111111"/>
    <w:rsid w:val="001F1E13"/>
  </w:style>
  <w:style w:type="character" w:customStyle="1" w:styleId="WW-Absatz-Standardschriftart1111111">
    <w:name w:val="WW-Absatz-Standardschriftart1111111"/>
    <w:rsid w:val="001F1E13"/>
  </w:style>
  <w:style w:type="character" w:customStyle="1" w:styleId="WW-Absatz-Standardschriftart11111111">
    <w:name w:val="WW-Absatz-Standardschriftart11111111"/>
    <w:rsid w:val="001F1E13"/>
  </w:style>
  <w:style w:type="character" w:customStyle="1" w:styleId="WW-Absatz-Standardschriftart111111111">
    <w:name w:val="WW-Absatz-Standardschriftart111111111"/>
    <w:rsid w:val="001F1E13"/>
  </w:style>
  <w:style w:type="character" w:customStyle="1" w:styleId="WW-Absatz-Standardschriftart1111111111">
    <w:name w:val="WW-Absatz-Standardschriftart1111111111"/>
    <w:rsid w:val="001F1E13"/>
  </w:style>
  <w:style w:type="character" w:customStyle="1" w:styleId="WW-Absatz-Standardschriftart11111111111">
    <w:name w:val="WW-Absatz-Standardschriftart11111111111"/>
    <w:rsid w:val="001F1E13"/>
  </w:style>
  <w:style w:type="character" w:customStyle="1" w:styleId="WW-Absatz-Standardschriftart111111111111">
    <w:name w:val="WW-Absatz-Standardschriftart111111111111"/>
    <w:rsid w:val="001F1E13"/>
  </w:style>
  <w:style w:type="character" w:customStyle="1" w:styleId="WW-Absatz-Standardschriftart1111111111111">
    <w:name w:val="WW-Absatz-Standardschriftart1111111111111"/>
    <w:rsid w:val="001F1E13"/>
  </w:style>
  <w:style w:type="character" w:customStyle="1" w:styleId="WW-Absatz-Standardschriftart11111111111111">
    <w:name w:val="WW-Absatz-Standardschriftart11111111111111"/>
    <w:rsid w:val="001F1E13"/>
  </w:style>
  <w:style w:type="character" w:customStyle="1" w:styleId="WW-Absatz-Standardschriftart111111111111111">
    <w:name w:val="WW-Absatz-Standardschriftart111111111111111"/>
    <w:rsid w:val="001F1E13"/>
  </w:style>
  <w:style w:type="character" w:customStyle="1" w:styleId="WW-Absatz-Standardschriftart1111111111111111">
    <w:name w:val="WW-Absatz-Standardschriftart1111111111111111"/>
    <w:rsid w:val="001F1E13"/>
  </w:style>
  <w:style w:type="character" w:customStyle="1" w:styleId="WW-Absatz-Standardschriftart11111111111111111">
    <w:name w:val="WW-Absatz-Standardschriftart11111111111111111"/>
    <w:rsid w:val="001F1E13"/>
  </w:style>
  <w:style w:type="character" w:customStyle="1" w:styleId="WW-Absatz-Standardschriftart111111111111111111">
    <w:name w:val="WW-Absatz-Standardschriftart111111111111111111"/>
    <w:rsid w:val="001F1E13"/>
  </w:style>
  <w:style w:type="character" w:customStyle="1" w:styleId="WW-Absatz-Standardschriftart1111111111111111111">
    <w:name w:val="WW-Absatz-Standardschriftart1111111111111111111"/>
    <w:rsid w:val="001F1E13"/>
  </w:style>
  <w:style w:type="character" w:customStyle="1" w:styleId="WW-Absatz-Standardschriftart11111111111111111111">
    <w:name w:val="WW-Absatz-Standardschriftart11111111111111111111"/>
    <w:rsid w:val="001F1E13"/>
  </w:style>
  <w:style w:type="character" w:customStyle="1" w:styleId="WW-Absatz-Standardschriftart111111111111111111111">
    <w:name w:val="WW-Absatz-Standardschriftart111111111111111111111"/>
    <w:rsid w:val="001F1E13"/>
  </w:style>
  <w:style w:type="character" w:customStyle="1" w:styleId="WW-Absatz-Standardschriftart1111111111111111111111">
    <w:name w:val="WW-Absatz-Standardschriftart1111111111111111111111"/>
    <w:rsid w:val="001F1E13"/>
  </w:style>
  <w:style w:type="character" w:customStyle="1" w:styleId="WW-Absatz-Standardschriftart11111111111111111111111">
    <w:name w:val="WW-Absatz-Standardschriftart11111111111111111111111"/>
    <w:rsid w:val="001F1E13"/>
  </w:style>
  <w:style w:type="character" w:customStyle="1" w:styleId="WW-Absatz-Standardschriftart111111111111111111111111">
    <w:name w:val="WW-Absatz-Standardschriftart111111111111111111111111"/>
    <w:rsid w:val="001F1E13"/>
  </w:style>
  <w:style w:type="character" w:customStyle="1" w:styleId="WW-Absatz-Standardschriftart1111111111111111111111111">
    <w:name w:val="WW-Absatz-Standardschriftart1111111111111111111111111"/>
    <w:rsid w:val="001F1E13"/>
  </w:style>
  <w:style w:type="character" w:customStyle="1" w:styleId="WW-Absatz-Standardschriftart11111111111111111111111111">
    <w:name w:val="WW-Absatz-Standardschriftart11111111111111111111111111"/>
    <w:rsid w:val="001F1E13"/>
  </w:style>
  <w:style w:type="character" w:customStyle="1" w:styleId="WW-Absatz-Standardschriftart111111111111111111111111111">
    <w:name w:val="WW-Absatz-Standardschriftart111111111111111111111111111"/>
    <w:rsid w:val="001F1E13"/>
  </w:style>
  <w:style w:type="character" w:customStyle="1" w:styleId="WW-Absatz-Standardschriftart1111111111111111111111111111">
    <w:name w:val="WW-Absatz-Standardschriftart1111111111111111111111111111"/>
    <w:rsid w:val="001F1E13"/>
  </w:style>
  <w:style w:type="character" w:customStyle="1" w:styleId="WW-Absatz-Standardschriftart11111111111111111111111111111">
    <w:name w:val="WW-Absatz-Standardschriftart11111111111111111111111111111"/>
    <w:rsid w:val="001F1E13"/>
  </w:style>
  <w:style w:type="character" w:customStyle="1" w:styleId="WW-Absatz-Standardschriftart111111111111111111111111111111">
    <w:name w:val="WW-Absatz-Standardschriftart111111111111111111111111111111"/>
    <w:rsid w:val="001F1E13"/>
  </w:style>
  <w:style w:type="character" w:customStyle="1" w:styleId="WW-Absatz-Standardschriftart1111111111111111111111111111111">
    <w:name w:val="WW-Absatz-Standardschriftart1111111111111111111111111111111"/>
    <w:rsid w:val="001F1E13"/>
  </w:style>
  <w:style w:type="character" w:customStyle="1" w:styleId="WW-Absatz-Standardschriftart11111111111111111111111111111111">
    <w:name w:val="WW-Absatz-Standardschriftart11111111111111111111111111111111"/>
    <w:rsid w:val="001F1E13"/>
  </w:style>
  <w:style w:type="character" w:customStyle="1" w:styleId="WW-Absatz-Standardschriftart111111111111111111111111111111111">
    <w:name w:val="WW-Absatz-Standardschriftart111111111111111111111111111111111"/>
    <w:rsid w:val="001F1E13"/>
  </w:style>
  <w:style w:type="character" w:customStyle="1" w:styleId="WW-Absatz-Standardschriftart1111111111111111111111111111111111">
    <w:name w:val="WW-Absatz-Standardschriftart1111111111111111111111111111111111"/>
    <w:rsid w:val="001F1E13"/>
  </w:style>
  <w:style w:type="character" w:customStyle="1" w:styleId="WW-Absatz-Standardschriftart11111111111111111111111111111111111">
    <w:name w:val="WW-Absatz-Standardschriftart11111111111111111111111111111111111"/>
    <w:rsid w:val="001F1E13"/>
  </w:style>
  <w:style w:type="character" w:customStyle="1" w:styleId="WW-Absatz-Standardschriftart111111111111111111111111111111111111">
    <w:name w:val="WW-Absatz-Standardschriftart111111111111111111111111111111111111"/>
    <w:rsid w:val="001F1E13"/>
  </w:style>
  <w:style w:type="character" w:customStyle="1" w:styleId="WW-Absatz-Standardschriftart1111111111111111111111111111111111111">
    <w:name w:val="WW-Absatz-Standardschriftart1111111111111111111111111111111111111"/>
    <w:rsid w:val="001F1E13"/>
  </w:style>
  <w:style w:type="character" w:customStyle="1" w:styleId="WW-Absatz-Standardschriftart11111111111111111111111111111111111111">
    <w:name w:val="WW-Absatz-Standardschriftart11111111111111111111111111111111111111"/>
    <w:rsid w:val="001F1E13"/>
  </w:style>
  <w:style w:type="character" w:customStyle="1" w:styleId="WW-Absatz-Standardschriftart111111111111111111111111111111111111111">
    <w:name w:val="WW-Absatz-Standardschriftart111111111111111111111111111111111111111"/>
    <w:rsid w:val="001F1E13"/>
  </w:style>
  <w:style w:type="character" w:customStyle="1" w:styleId="WW-Absatz-Standardschriftart1111111111111111111111111111111111111111">
    <w:name w:val="WW-Absatz-Standardschriftart1111111111111111111111111111111111111111"/>
    <w:rsid w:val="001F1E13"/>
  </w:style>
  <w:style w:type="character" w:customStyle="1" w:styleId="WW-Absatz-Standardschriftart11111111111111111111111111111111111111111">
    <w:name w:val="WW-Absatz-Standardschriftart11111111111111111111111111111111111111111"/>
    <w:rsid w:val="001F1E13"/>
  </w:style>
  <w:style w:type="character" w:customStyle="1" w:styleId="WW-Absatz-Standardschriftart111111111111111111111111111111111111111111">
    <w:name w:val="WW-Absatz-Standardschriftart111111111111111111111111111111111111111111"/>
    <w:rsid w:val="001F1E13"/>
  </w:style>
  <w:style w:type="character" w:customStyle="1" w:styleId="WW-Absatz-Standardschriftart1111111111111111111111111111111111111111111">
    <w:name w:val="WW-Absatz-Standardschriftart1111111111111111111111111111111111111111111"/>
    <w:rsid w:val="001F1E13"/>
  </w:style>
  <w:style w:type="character" w:customStyle="1" w:styleId="WW-Absatz-Standardschriftart11111111111111111111111111111111111111111111">
    <w:name w:val="WW-Absatz-Standardschriftart11111111111111111111111111111111111111111111"/>
    <w:rsid w:val="001F1E13"/>
  </w:style>
  <w:style w:type="character" w:customStyle="1" w:styleId="Domylnaczcionkaakapitu1">
    <w:name w:val="Domyślna czcionka akapitu1"/>
    <w:rsid w:val="001F1E13"/>
  </w:style>
  <w:style w:type="character" w:customStyle="1" w:styleId="WW-Absatz-Standardschriftart111111111111111111111111111111111111111111111">
    <w:name w:val="WW-Absatz-Standardschriftart111111111111111111111111111111111111111111111"/>
    <w:rsid w:val="001F1E13"/>
  </w:style>
  <w:style w:type="character" w:customStyle="1" w:styleId="WW-Absatz-Standardschriftart1111111111111111111111111111111111111111111111">
    <w:name w:val="WW-Absatz-Standardschriftart1111111111111111111111111111111111111111111111"/>
    <w:rsid w:val="001F1E13"/>
  </w:style>
  <w:style w:type="character" w:customStyle="1" w:styleId="WW-Absatz-Standardschriftart11111111111111111111111111111111111111111111111">
    <w:name w:val="WW-Absatz-Standardschriftart11111111111111111111111111111111111111111111111"/>
    <w:rsid w:val="001F1E13"/>
  </w:style>
  <w:style w:type="character" w:customStyle="1" w:styleId="WW-Absatz-Standardschriftart111111111111111111111111111111111111111111111111">
    <w:name w:val="WW-Absatz-Standardschriftart111111111111111111111111111111111111111111111111"/>
    <w:rsid w:val="001F1E13"/>
  </w:style>
  <w:style w:type="character" w:customStyle="1" w:styleId="WW-Absatz-Standardschriftart1111111111111111111111111111111111111111111111111">
    <w:name w:val="WW-Absatz-Standardschriftart1111111111111111111111111111111111111111111111111"/>
    <w:rsid w:val="001F1E1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F1E1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F1E1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F1E1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F1E1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1F1E1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1F1E1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1F1E1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1F1E1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1F1E1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1F1E1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1F1E1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1F1E1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1F1E1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1F1E1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1F1E1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1F1E1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1F1E1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1F1E13"/>
  </w:style>
  <w:style w:type="character" w:customStyle="1" w:styleId="WW-Domylnaczcionkaakapitu">
    <w:name w:val="WW-Domyślna czcionka akapitu"/>
    <w:rsid w:val="001F1E1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1F1E1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1F1E1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1F1E1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1F1E1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1F1E13"/>
  </w:style>
  <w:style w:type="character" w:customStyle="1" w:styleId="WW8Num6z0">
    <w:name w:val="WW8Num6z0"/>
    <w:rsid w:val="001F1E13"/>
    <w:rPr>
      <w:rFonts w:ascii="Verdana" w:hAnsi="Verdana" w:cs="Verdana"/>
      <w:sz w:val="20"/>
      <w:szCs w:val="20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1F1E13"/>
  </w:style>
  <w:style w:type="character" w:customStyle="1" w:styleId="WW8Num7z0">
    <w:name w:val="WW8Num7z0"/>
    <w:rsid w:val="001F1E13"/>
    <w:rPr>
      <w:rFonts w:ascii="Symbol" w:hAnsi="Symbol" w:cs="Symbol"/>
    </w:rPr>
  </w:style>
  <w:style w:type="character" w:customStyle="1" w:styleId="WW-Domylnaczcionkaakapitu1">
    <w:name w:val="WW-Domyślna czcionka akapitu1"/>
    <w:rsid w:val="001F1E13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1F1E13"/>
  </w:style>
  <w:style w:type="character" w:customStyle="1" w:styleId="WW8Num8z0">
    <w:name w:val="WW8Num8z0"/>
    <w:rsid w:val="001F1E13"/>
    <w:rPr>
      <w:rFonts w:ascii="Symbol" w:hAnsi="Symbol" w:cs="Symbol"/>
      <w:b/>
    </w:rPr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1F1E13"/>
  </w:style>
  <w:style w:type="character" w:customStyle="1" w:styleId="WW8Num10z0">
    <w:name w:val="WW8Num10z0"/>
    <w:rsid w:val="001F1E13"/>
    <w:rPr>
      <w:b/>
    </w:rPr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1F1E13"/>
  </w:style>
  <w:style w:type="character" w:customStyle="1" w:styleId="WW8Num8z1">
    <w:name w:val="WW8Num8z1"/>
    <w:rsid w:val="001F1E13"/>
    <w:rPr>
      <w:rFonts w:ascii="Verdana" w:eastAsia="Times New Roman" w:hAnsi="Verdana" w:cs="Times New Roman"/>
    </w:rPr>
  </w:style>
  <w:style w:type="character" w:customStyle="1" w:styleId="WW8Num13z0">
    <w:name w:val="WW8Num13z0"/>
    <w:rsid w:val="001F1E13"/>
    <w:rPr>
      <w:sz w:val="24"/>
    </w:rPr>
  </w:style>
  <w:style w:type="character" w:customStyle="1" w:styleId="WW8Num17z0">
    <w:name w:val="WW8Num17z0"/>
    <w:rsid w:val="001F1E13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1F1E13"/>
  </w:style>
  <w:style w:type="character" w:customStyle="1" w:styleId="WW8Num7z1">
    <w:name w:val="WW8Num7z1"/>
    <w:rsid w:val="001F1E13"/>
    <w:rPr>
      <w:rFonts w:ascii="Verdana" w:eastAsia="Times New Roman" w:hAnsi="Verdana" w:cs="Times New Roman"/>
    </w:rPr>
  </w:style>
  <w:style w:type="character" w:customStyle="1" w:styleId="WW8Num12z0">
    <w:name w:val="WW8Num12z0"/>
    <w:rsid w:val="001F1E13"/>
    <w:rPr>
      <w:rFonts w:ascii="Verdana" w:hAnsi="Verdana" w:cs="Verdana"/>
      <w:b w:val="0"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1F1E13"/>
  </w:style>
  <w:style w:type="character" w:customStyle="1" w:styleId="WW-Domylnaczcionkaakapitu11">
    <w:name w:val="WW-Domyślna czcionka akapitu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1F1E13"/>
  </w:style>
  <w:style w:type="character" w:customStyle="1" w:styleId="WW-Domylnaczcionkaakapitu111">
    <w:name w:val="WW-Domyślna czcionka akapitu111"/>
    <w:rsid w:val="001F1E13"/>
  </w:style>
  <w:style w:type="character" w:styleId="Numerstrony">
    <w:name w:val="page number"/>
    <w:basedOn w:val="WW-Domylnaczcionkaakapitu111"/>
    <w:rsid w:val="001F1E13"/>
  </w:style>
  <w:style w:type="character" w:customStyle="1" w:styleId="Znakinumeracji">
    <w:name w:val="Znaki numeracji"/>
    <w:rsid w:val="001F1E13"/>
  </w:style>
  <w:style w:type="character" w:customStyle="1" w:styleId="Symbolewypunktowania">
    <w:name w:val="Symbole wypunktowania"/>
    <w:rsid w:val="001F1E13"/>
    <w:rPr>
      <w:rFonts w:ascii="StarSymbol" w:eastAsia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1F1E13"/>
  </w:style>
  <w:style w:type="character" w:customStyle="1" w:styleId="WW8Num9z1">
    <w:name w:val="WW8Num9z1"/>
    <w:rsid w:val="001F1E13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1F1E13"/>
  </w:style>
  <w:style w:type="character" w:customStyle="1" w:styleId="WW8Num12z1">
    <w:name w:val="WW8Num12z1"/>
    <w:rsid w:val="001F1E13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8Num14z1">
    <w:name w:val="WW8Num14z1"/>
    <w:rsid w:val="001F1E13"/>
    <w:rPr>
      <w:rFonts w:ascii="Courier New" w:hAnsi="Courier New" w:cs="Courier New"/>
    </w:rPr>
  </w:style>
  <w:style w:type="character" w:customStyle="1" w:styleId="WW8Num14z2">
    <w:name w:val="WW8Num14z2"/>
    <w:rsid w:val="001F1E13"/>
    <w:rPr>
      <w:rFonts w:ascii="Wingdings" w:hAnsi="Wingdings" w:cs="Wingdings"/>
    </w:rPr>
  </w:style>
  <w:style w:type="character" w:customStyle="1" w:styleId="WW8Num14z3">
    <w:name w:val="WW8Num14z3"/>
    <w:rsid w:val="001F1E13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8Num23z0">
    <w:name w:val="WW8Num23z0"/>
    <w:rsid w:val="001F1E13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8Num15z1">
    <w:name w:val="WW8Num15z1"/>
    <w:rsid w:val="001F1E13"/>
    <w:rPr>
      <w:rFonts w:ascii="Courier New" w:hAnsi="Courier New" w:cs="Courier New"/>
    </w:rPr>
  </w:style>
  <w:style w:type="character" w:customStyle="1" w:styleId="WW8Num15z2">
    <w:name w:val="WW8Num15z2"/>
    <w:rsid w:val="001F1E13"/>
    <w:rPr>
      <w:rFonts w:ascii="Wingdings" w:hAnsi="Wingdings" w:cs="Wingdings"/>
    </w:rPr>
  </w:style>
  <w:style w:type="character" w:customStyle="1" w:styleId="WW8Num15z3">
    <w:name w:val="WW8Num15z3"/>
    <w:rsid w:val="001F1E13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8Num19z0">
    <w:name w:val="WW8Num19z0"/>
    <w:rsid w:val="001F1E13"/>
    <w:rPr>
      <w:rFonts w:ascii="Symbol" w:hAnsi="Symbol" w:cs="Symbol"/>
    </w:rPr>
  </w:style>
  <w:style w:type="character" w:customStyle="1" w:styleId="WW8Num20z0">
    <w:name w:val="WW8Num20z0"/>
    <w:rsid w:val="001F1E13"/>
    <w:rPr>
      <w:b/>
    </w:rPr>
  </w:style>
  <w:style w:type="character" w:customStyle="1" w:styleId="WW8Num22z0">
    <w:name w:val="WW8Num22z0"/>
    <w:rsid w:val="001F1E13"/>
    <w:rPr>
      <w:rFonts w:ascii="Symbol" w:hAnsi="Symbol" w:cs="Symbol"/>
    </w:rPr>
  </w:style>
  <w:style w:type="character" w:customStyle="1" w:styleId="WW8Num29z0">
    <w:name w:val="WW8Num29z0"/>
    <w:rsid w:val="001F1E13"/>
    <w:rPr>
      <w:rFonts w:ascii="Symbol" w:hAnsi="Symbol" w:cs="Symbol"/>
    </w:rPr>
  </w:style>
  <w:style w:type="character" w:customStyle="1" w:styleId="WW8Num30z0">
    <w:name w:val="WW8Num30z0"/>
    <w:rsid w:val="001F1E13"/>
    <w:rPr>
      <w:rFonts w:ascii="Symbol" w:hAnsi="Symbol" w:cs="Symbol"/>
    </w:rPr>
  </w:style>
  <w:style w:type="character" w:customStyle="1" w:styleId="WW8Num32z0">
    <w:name w:val="WW8Num32z0"/>
    <w:rsid w:val="001F1E13"/>
    <w:rPr>
      <w:rFonts w:ascii="Symbol" w:hAnsi="Symbol" w:cs="Symbol"/>
    </w:rPr>
  </w:style>
  <w:style w:type="character" w:customStyle="1" w:styleId="WW8Num33z0">
    <w:name w:val="WW8Num33z0"/>
    <w:rsid w:val="001F1E13"/>
    <w:rPr>
      <w:b/>
    </w:rPr>
  </w:style>
  <w:style w:type="character" w:customStyle="1" w:styleId="WW8Num36z0">
    <w:name w:val="WW8Num36z0"/>
    <w:rsid w:val="001F1E13"/>
    <w:rPr>
      <w:rFonts w:ascii="Symbol" w:hAnsi="Symbol" w:cs="Symbol"/>
    </w:rPr>
  </w:style>
  <w:style w:type="character" w:customStyle="1" w:styleId="WW8Num38z0">
    <w:name w:val="WW8Num38z0"/>
    <w:rsid w:val="001F1E13"/>
    <w:rPr>
      <w:rFonts w:ascii="Symbol" w:hAnsi="Symbol" w:cs="Symbol"/>
    </w:rPr>
  </w:style>
  <w:style w:type="character" w:customStyle="1" w:styleId="WW8Num40z0">
    <w:name w:val="WW8Num40z0"/>
    <w:rsid w:val="001F1E13"/>
    <w:rPr>
      <w:rFonts w:ascii="Symbol" w:hAnsi="Symbol" w:cs="Symbol"/>
    </w:rPr>
  </w:style>
  <w:style w:type="character" w:customStyle="1" w:styleId="WW8Num41z0">
    <w:name w:val="WW8Num41z0"/>
    <w:rsid w:val="001F1E13"/>
    <w:rPr>
      <w:rFonts w:ascii="Symbol" w:hAnsi="Symbol" w:cs="Symbol"/>
    </w:rPr>
  </w:style>
  <w:style w:type="character" w:customStyle="1" w:styleId="WW8Num42z0">
    <w:name w:val="WW8Num42z0"/>
    <w:rsid w:val="001F1E13"/>
    <w:rPr>
      <w:rFonts w:ascii="Symbol" w:hAnsi="Symbol" w:cs="Symbol"/>
    </w:rPr>
  </w:style>
  <w:style w:type="character" w:customStyle="1" w:styleId="WW8Num43z0">
    <w:name w:val="WW8Num43z0"/>
    <w:rsid w:val="001F1E13"/>
    <w:rPr>
      <w:rFonts w:ascii="Symbol" w:hAnsi="Symbol" w:cs="Symbol"/>
    </w:rPr>
  </w:style>
  <w:style w:type="character" w:customStyle="1" w:styleId="WW8Num46z0">
    <w:name w:val="WW8Num46z0"/>
    <w:rsid w:val="001F1E13"/>
    <w:rPr>
      <w:rFonts w:ascii="Symbol" w:hAnsi="Symbol" w:cs="Symbol"/>
      <w:color w:val="auto"/>
      <w:sz w:val="16"/>
    </w:rPr>
  </w:style>
  <w:style w:type="character" w:customStyle="1" w:styleId="WW8Num49z0">
    <w:name w:val="WW8Num49z0"/>
    <w:rsid w:val="001F1E13"/>
    <w:rPr>
      <w:rFonts w:ascii="Symbol" w:hAnsi="Symbol" w:cs="Symbol"/>
    </w:rPr>
  </w:style>
  <w:style w:type="character" w:customStyle="1" w:styleId="WW8Num50z0">
    <w:name w:val="WW8Num50z0"/>
    <w:rsid w:val="001F1E13"/>
    <w:rPr>
      <w:rFonts w:ascii="Symbol" w:hAnsi="Symbol" w:cs="Symbol"/>
    </w:rPr>
  </w:style>
  <w:style w:type="character" w:customStyle="1" w:styleId="WW8Num52z0">
    <w:name w:val="WW8Num52z0"/>
    <w:rsid w:val="001F1E13"/>
    <w:rPr>
      <w:b w:val="0"/>
      <w:sz w:val="26"/>
    </w:rPr>
  </w:style>
  <w:style w:type="character" w:customStyle="1" w:styleId="WW8Num53z0">
    <w:name w:val="WW8Num53z0"/>
    <w:rsid w:val="001F1E13"/>
    <w:rPr>
      <w:rFonts w:ascii="Symbol" w:hAnsi="Symbol" w:cs="Symbol"/>
    </w:rPr>
  </w:style>
  <w:style w:type="character" w:customStyle="1" w:styleId="WW8Num57z0">
    <w:name w:val="WW8Num57z0"/>
    <w:rsid w:val="001F1E13"/>
    <w:rPr>
      <w:b/>
    </w:rPr>
  </w:style>
  <w:style w:type="character" w:customStyle="1" w:styleId="WW8Num59z0">
    <w:name w:val="WW8Num59z0"/>
    <w:rsid w:val="001F1E13"/>
    <w:rPr>
      <w:rFonts w:ascii="Symbol" w:hAnsi="Symbol" w:cs="Symbol"/>
    </w:rPr>
  </w:style>
  <w:style w:type="character" w:customStyle="1" w:styleId="WW8Num61z0">
    <w:name w:val="WW8Num61z0"/>
    <w:rsid w:val="001F1E13"/>
    <w:rPr>
      <w:rFonts w:ascii="Symbol" w:hAnsi="Symbol" w:cs="Symbol"/>
    </w:rPr>
  </w:style>
  <w:style w:type="character" w:customStyle="1" w:styleId="WW8Num63z0">
    <w:name w:val="WW8Num63z0"/>
    <w:rsid w:val="001F1E13"/>
    <w:rPr>
      <w:rFonts w:ascii="Symbol" w:hAnsi="Symbol" w:cs="Symbol"/>
    </w:rPr>
  </w:style>
  <w:style w:type="character" w:customStyle="1" w:styleId="WW8Num64z0">
    <w:name w:val="WW8Num64z0"/>
    <w:rsid w:val="001F1E13"/>
    <w:rPr>
      <w:rFonts w:ascii="Symbol" w:hAnsi="Symbol" w:cs="Symbol"/>
    </w:rPr>
  </w:style>
  <w:style w:type="character" w:customStyle="1" w:styleId="WW8Num67z0">
    <w:name w:val="WW8Num67z0"/>
    <w:rsid w:val="001F1E13"/>
    <w:rPr>
      <w:rFonts w:ascii="Symbol" w:hAnsi="Symbol" w:cs="Symbol"/>
    </w:rPr>
  </w:style>
  <w:style w:type="character" w:customStyle="1" w:styleId="WW8Num68z0">
    <w:name w:val="WW8Num68z0"/>
    <w:rsid w:val="001F1E13"/>
    <w:rPr>
      <w:rFonts w:ascii="Symbol" w:hAnsi="Symbol" w:cs="Symbol"/>
    </w:rPr>
  </w:style>
  <w:style w:type="character" w:customStyle="1" w:styleId="WW8Num71z0">
    <w:name w:val="WW8Num71z0"/>
    <w:rsid w:val="001F1E13"/>
    <w:rPr>
      <w:b w:val="0"/>
    </w:rPr>
  </w:style>
  <w:style w:type="character" w:customStyle="1" w:styleId="WW8Num73z0">
    <w:name w:val="WW8Num73z0"/>
    <w:rsid w:val="001F1E13"/>
    <w:rPr>
      <w:rFonts w:ascii="Symbol" w:hAnsi="Symbol" w:cs="Symbol"/>
    </w:rPr>
  </w:style>
  <w:style w:type="character" w:customStyle="1" w:styleId="WW8Num74z0">
    <w:name w:val="WW8Num74z0"/>
    <w:rsid w:val="001F1E13"/>
    <w:rPr>
      <w:rFonts w:ascii="Symbol" w:hAnsi="Symbol" w:cs="Symbol"/>
    </w:rPr>
  </w:style>
  <w:style w:type="character" w:customStyle="1" w:styleId="WW8Num77z0">
    <w:name w:val="WW8Num77z0"/>
    <w:rsid w:val="001F1E13"/>
    <w:rPr>
      <w:rFonts w:ascii="Symbol" w:hAnsi="Symbol" w:cs="Symbol"/>
    </w:rPr>
  </w:style>
  <w:style w:type="character" w:customStyle="1" w:styleId="WW8Num78z0">
    <w:name w:val="WW8Num78z0"/>
    <w:rsid w:val="001F1E13"/>
    <w:rPr>
      <w:b/>
    </w:rPr>
  </w:style>
  <w:style w:type="character" w:customStyle="1" w:styleId="WW8Num82z0">
    <w:name w:val="WW8Num82z0"/>
    <w:rsid w:val="001F1E13"/>
    <w:rPr>
      <w:b/>
    </w:rPr>
  </w:style>
  <w:style w:type="character" w:customStyle="1" w:styleId="WW8Num83z0">
    <w:name w:val="WW8Num83z0"/>
    <w:rsid w:val="001F1E13"/>
    <w:rPr>
      <w:rFonts w:ascii="Symbol" w:hAnsi="Symbol" w:cs="Symbol"/>
    </w:rPr>
  </w:style>
  <w:style w:type="character" w:customStyle="1" w:styleId="WW8Num84z0">
    <w:name w:val="WW8Num84z0"/>
    <w:rsid w:val="001F1E13"/>
    <w:rPr>
      <w:b/>
    </w:rPr>
  </w:style>
  <w:style w:type="character" w:customStyle="1" w:styleId="WW8Num86z0">
    <w:name w:val="WW8Num86z0"/>
    <w:rsid w:val="001F1E13"/>
    <w:rPr>
      <w:rFonts w:ascii="Symbol" w:hAnsi="Symbol" w:cs="Symbol"/>
    </w:rPr>
  </w:style>
  <w:style w:type="character" w:customStyle="1" w:styleId="WW8Num88z0">
    <w:name w:val="WW8Num88z0"/>
    <w:rsid w:val="001F1E13"/>
    <w:rPr>
      <w:rFonts w:ascii="Symbol" w:hAnsi="Symbol" w:cs="Symbol"/>
    </w:rPr>
  </w:style>
  <w:style w:type="character" w:customStyle="1" w:styleId="WW8Num89z0">
    <w:name w:val="WW8Num89z0"/>
    <w:rsid w:val="001F1E13"/>
    <w:rPr>
      <w:rFonts w:ascii="Symbol" w:hAnsi="Symbol" w:cs="Symbol"/>
    </w:rPr>
  </w:style>
  <w:style w:type="character" w:customStyle="1" w:styleId="WW8Num90z0">
    <w:name w:val="WW8Num90z0"/>
    <w:rsid w:val="001F1E13"/>
    <w:rPr>
      <w:rFonts w:ascii="Symbol" w:hAnsi="Symbol" w:cs="Symbol"/>
    </w:rPr>
  </w:style>
  <w:style w:type="character" w:customStyle="1" w:styleId="WW8Num91z0">
    <w:name w:val="WW8Num91z0"/>
    <w:rsid w:val="001F1E13"/>
    <w:rPr>
      <w:b/>
    </w:rPr>
  </w:style>
  <w:style w:type="character" w:customStyle="1" w:styleId="WW8Num93z0">
    <w:name w:val="WW8Num93z0"/>
    <w:rsid w:val="001F1E13"/>
    <w:rPr>
      <w:b/>
    </w:rPr>
  </w:style>
  <w:style w:type="character" w:customStyle="1" w:styleId="WW8Num94z0">
    <w:name w:val="WW8Num94z0"/>
    <w:rsid w:val="001F1E13"/>
    <w:rPr>
      <w:rFonts w:ascii="Symbol" w:hAnsi="Symbol" w:cs="Symbol"/>
    </w:rPr>
  </w:style>
  <w:style w:type="character" w:customStyle="1" w:styleId="WW8Num96z0">
    <w:name w:val="WW8Num96z0"/>
    <w:rsid w:val="001F1E13"/>
    <w:rPr>
      <w:rFonts w:ascii="Symbol" w:hAnsi="Symbol" w:cs="Symbol"/>
    </w:rPr>
  </w:style>
  <w:style w:type="character" w:customStyle="1" w:styleId="WW8Num97z0">
    <w:name w:val="WW8Num97z0"/>
    <w:rsid w:val="001F1E13"/>
    <w:rPr>
      <w:rFonts w:ascii="Symbol" w:hAnsi="Symbol" w:cs="Symbol"/>
    </w:rPr>
  </w:style>
  <w:style w:type="character" w:customStyle="1" w:styleId="WW8Num98z0">
    <w:name w:val="WW8Num98z0"/>
    <w:rsid w:val="001F1E13"/>
    <w:rPr>
      <w:b/>
    </w:rPr>
  </w:style>
  <w:style w:type="character" w:customStyle="1" w:styleId="WW8Num99z0">
    <w:name w:val="WW8Num99z0"/>
    <w:rsid w:val="001F1E13"/>
    <w:rPr>
      <w:rFonts w:ascii="Symbol" w:hAnsi="Symbol" w:cs="Symbol"/>
    </w:rPr>
  </w:style>
  <w:style w:type="character" w:customStyle="1" w:styleId="WW8Num103z0">
    <w:name w:val="WW8Num103z0"/>
    <w:rsid w:val="001F1E13"/>
    <w:rPr>
      <w:rFonts w:ascii="Symbol" w:hAnsi="Symbol" w:cs="Symbol"/>
    </w:rPr>
  </w:style>
  <w:style w:type="character" w:customStyle="1" w:styleId="WW8Num107z0">
    <w:name w:val="WW8Num107z0"/>
    <w:rsid w:val="001F1E13"/>
    <w:rPr>
      <w:rFonts w:ascii="Symbol" w:hAnsi="Symbol" w:cs="Symbol"/>
    </w:rPr>
  </w:style>
  <w:style w:type="character" w:customStyle="1" w:styleId="WW8Num108z0">
    <w:name w:val="WW8Num108z0"/>
    <w:rsid w:val="001F1E13"/>
    <w:rPr>
      <w:rFonts w:ascii="Symbol" w:hAnsi="Symbol" w:cs="Symbol"/>
    </w:rPr>
  </w:style>
  <w:style w:type="character" w:customStyle="1" w:styleId="WW8Num108z1">
    <w:name w:val="WW8Num108z1"/>
    <w:rsid w:val="001F1E13"/>
    <w:rPr>
      <w:rFonts w:ascii="Times New Roman" w:eastAsia="Times New Roman" w:hAnsi="Times New Roman" w:cs="Times New Roman"/>
    </w:rPr>
  </w:style>
  <w:style w:type="character" w:customStyle="1" w:styleId="WW8Num109z0">
    <w:name w:val="WW8Num109z0"/>
    <w:rsid w:val="001F1E13"/>
    <w:rPr>
      <w:rFonts w:ascii="Symbol" w:hAnsi="Symbol" w:cs="Symbol"/>
    </w:rPr>
  </w:style>
  <w:style w:type="character" w:customStyle="1" w:styleId="WW8Num110z0">
    <w:name w:val="WW8Num110z0"/>
    <w:rsid w:val="001F1E13"/>
    <w:rPr>
      <w:b/>
    </w:rPr>
  </w:style>
  <w:style w:type="character" w:customStyle="1" w:styleId="WW8Num112z0">
    <w:name w:val="WW8Num112z0"/>
    <w:rsid w:val="001F1E13"/>
    <w:rPr>
      <w:rFonts w:ascii="Symbol" w:hAnsi="Symbol" w:cs="Symbol"/>
    </w:rPr>
  </w:style>
  <w:style w:type="character" w:customStyle="1" w:styleId="WW8Num113z0">
    <w:name w:val="WW8Num113z0"/>
    <w:rsid w:val="001F1E13"/>
    <w:rPr>
      <w:rFonts w:ascii="Symbol" w:hAnsi="Symbol" w:cs="Symbol"/>
    </w:rPr>
  </w:style>
  <w:style w:type="character" w:customStyle="1" w:styleId="WW8Num116z1">
    <w:name w:val="WW8Num116z1"/>
    <w:rsid w:val="001F1E13"/>
    <w:rPr>
      <w:rFonts w:ascii="Courier New" w:hAnsi="Courier New" w:cs="Courier New"/>
    </w:rPr>
  </w:style>
  <w:style w:type="character" w:customStyle="1" w:styleId="WW8Num116z2">
    <w:name w:val="WW8Num116z2"/>
    <w:rsid w:val="001F1E13"/>
    <w:rPr>
      <w:rFonts w:ascii="Wingdings" w:hAnsi="Wingdings" w:cs="Wingdings"/>
    </w:rPr>
  </w:style>
  <w:style w:type="character" w:customStyle="1" w:styleId="WW8Num116z3">
    <w:name w:val="WW8Num116z3"/>
    <w:rsid w:val="001F1E13"/>
    <w:rPr>
      <w:rFonts w:ascii="Symbol" w:hAnsi="Symbol" w:cs="Symbol"/>
    </w:rPr>
  </w:style>
  <w:style w:type="character" w:customStyle="1" w:styleId="WW8Num117z0">
    <w:name w:val="WW8Num117z0"/>
    <w:rsid w:val="001F1E13"/>
    <w:rPr>
      <w:rFonts w:ascii="Symbol" w:hAnsi="Symbol" w:cs="Symbol"/>
    </w:rPr>
  </w:style>
  <w:style w:type="character" w:customStyle="1" w:styleId="WW8Num121z0">
    <w:name w:val="WW8Num121z0"/>
    <w:rsid w:val="001F1E13"/>
    <w:rPr>
      <w:rFonts w:ascii="Symbol" w:hAnsi="Symbol" w:cs="Symbol"/>
    </w:rPr>
  </w:style>
  <w:style w:type="character" w:customStyle="1" w:styleId="WW8Num123z0">
    <w:name w:val="WW8Num123z0"/>
    <w:rsid w:val="001F1E13"/>
    <w:rPr>
      <w:rFonts w:ascii="Symbol" w:hAnsi="Symbol" w:cs="Symbol"/>
    </w:rPr>
  </w:style>
  <w:style w:type="character" w:customStyle="1" w:styleId="WW8Num128z0">
    <w:name w:val="WW8Num128z0"/>
    <w:rsid w:val="001F1E13"/>
    <w:rPr>
      <w:rFonts w:ascii="Symbol" w:hAnsi="Symbol" w:cs="Symbol"/>
    </w:rPr>
  </w:style>
  <w:style w:type="character" w:customStyle="1" w:styleId="WW8Num129z0">
    <w:name w:val="WW8Num129z0"/>
    <w:rsid w:val="001F1E13"/>
    <w:rPr>
      <w:rFonts w:ascii="Symbol" w:hAnsi="Symbol" w:cs="Symbol"/>
    </w:rPr>
  </w:style>
  <w:style w:type="character" w:customStyle="1" w:styleId="WW8Num132z0">
    <w:name w:val="WW8Num132z0"/>
    <w:rsid w:val="001F1E13"/>
    <w:rPr>
      <w:rFonts w:ascii="Symbol" w:hAnsi="Symbol" w:cs="Symbol"/>
    </w:rPr>
  </w:style>
  <w:style w:type="character" w:customStyle="1" w:styleId="WW8Num134z0">
    <w:name w:val="WW8Num134z0"/>
    <w:rsid w:val="001F1E13"/>
    <w:rPr>
      <w:rFonts w:ascii="Symbol" w:hAnsi="Symbol" w:cs="Symbol"/>
    </w:rPr>
  </w:style>
  <w:style w:type="character" w:customStyle="1" w:styleId="WW8Num135z0">
    <w:name w:val="WW8Num135z0"/>
    <w:rsid w:val="001F1E13"/>
    <w:rPr>
      <w:rFonts w:ascii="Symbol" w:hAnsi="Symbol" w:cs="Symbol"/>
    </w:rPr>
  </w:style>
  <w:style w:type="character" w:customStyle="1" w:styleId="WW8Num146z0">
    <w:name w:val="WW8Num146z0"/>
    <w:rsid w:val="001F1E13"/>
    <w:rPr>
      <w:rFonts w:ascii="Symbol" w:hAnsi="Symbol" w:cs="Symbol"/>
    </w:rPr>
  </w:style>
  <w:style w:type="character" w:customStyle="1" w:styleId="WW8Num148z0">
    <w:name w:val="WW8Num148z0"/>
    <w:rsid w:val="001F1E13"/>
    <w:rPr>
      <w:rFonts w:ascii="Symbol" w:hAnsi="Symbol" w:cs="Symbol"/>
    </w:rPr>
  </w:style>
  <w:style w:type="character" w:customStyle="1" w:styleId="WW8NumSt18z0">
    <w:name w:val="WW8NumSt18z0"/>
    <w:rsid w:val="001F1E13"/>
    <w:rPr>
      <w:rFonts w:ascii="Symbol" w:hAnsi="Symbol" w:cs="Symbol"/>
    </w:rPr>
  </w:style>
  <w:style w:type="character" w:customStyle="1" w:styleId="WW8NumSt19z0">
    <w:name w:val="WW8NumSt19z0"/>
    <w:rsid w:val="001F1E13"/>
    <w:rPr>
      <w:rFonts w:ascii="Symbol" w:hAnsi="Symbol" w:cs="Symbol"/>
    </w:rPr>
  </w:style>
  <w:style w:type="character" w:customStyle="1" w:styleId="WW8Num18z0">
    <w:name w:val="WW8Num18z0"/>
    <w:rsid w:val="001F1E13"/>
    <w:rPr>
      <w:rFonts w:ascii="StarSymbol" w:hAnsi="StarSymbol" w:cs="StarSymbol"/>
      <w:b/>
      <w:bCs/>
      <w:sz w:val="18"/>
      <w:szCs w:val="18"/>
    </w:rPr>
  </w:style>
  <w:style w:type="character" w:customStyle="1" w:styleId="WW8Num38z1">
    <w:name w:val="WW8Num38z1"/>
    <w:rsid w:val="001F1E13"/>
    <w:rPr>
      <w:b w:val="0"/>
      <w:i w:val="0"/>
      <w:u w:val="none"/>
    </w:rPr>
  </w:style>
  <w:style w:type="character" w:customStyle="1" w:styleId="WW8Num24z1">
    <w:name w:val="WW8Num24z1"/>
    <w:rsid w:val="001F1E13"/>
    <w:rPr>
      <w:rFonts w:ascii="Verdana" w:hAnsi="Verdana" w:cs="Verdana"/>
      <w:b w:val="0"/>
      <w:i w:val="0"/>
      <w:color w:val="000000"/>
      <w:sz w:val="20"/>
      <w:szCs w:val="20"/>
    </w:rPr>
  </w:style>
  <w:style w:type="character" w:customStyle="1" w:styleId="WW8Num15z0">
    <w:name w:val="WW8Num15z0"/>
    <w:rsid w:val="001F1E13"/>
    <w:rPr>
      <w:b w:val="0"/>
      <w:i w:val="0"/>
      <w:u w:val="none"/>
    </w:rPr>
  </w:style>
  <w:style w:type="character" w:customStyle="1" w:styleId="WW8Num25z0">
    <w:name w:val="WW8Num25z0"/>
    <w:rsid w:val="001F1E13"/>
    <w:rPr>
      <w:rFonts w:ascii="Verdana" w:hAnsi="Verdana" w:cs="Verdana"/>
      <w:b w:val="0"/>
      <w:i w:val="0"/>
      <w:color w:val="000000"/>
      <w:sz w:val="20"/>
      <w:szCs w:val="20"/>
    </w:rPr>
  </w:style>
  <w:style w:type="character" w:customStyle="1" w:styleId="WW8Num21z0">
    <w:name w:val="WW8Num21z0"/>
    <w:rsid w:val="001F1E13"/>
    <w:rPr>
      <w:b w:val="0"/>
      <w:i w:val="0"/>
      <w:color w:val="000000"/>
    </w:rPr>
  </w:style>
  <w:style w:type="character" w:customStyle="1" w:styleId="WW8Num120z0">
    <w:name w:val="WW8Num120z0"/>
    <w:rsid w:val="001F1E13"/>
    <w:rPr>
      <w:rFonts w:ascii="Verdana" w:hAnsi="Verdana" w:cs="Verdana"/>
      <w:b/>
      <w:i w:val="0"/>
      <w:sz w:val="20"/>
      <w:szCs w:val="20"/>
    </w:rPr>
  </w:style>
  <w:style w:type="character" w:customStyle="1" w:styleId="WW8Num120z3">
    <w:name w:val="WW8Num120z3"/>
    <w:rsid w:val="001F1E13"/>
    <w:rPr>
      <w:b w:val="0"/>
      <w:i w:val="0"/>
      <w:sz w:val="20"/>
      <w:szCs w:val="20"/>
    </w:rPr>
  </w:style>
  <w:style w:type="character" w:customStyle="1" w:styleId="WW8Num27z0">
    <w:name w:val="WW8Num27z0"/>
    <w:rsid w:val="001F1E13"/>
    <w:rPr>
      <w:rFonts w:ascii="Symbol" w:hAnsi="Symbol" w:cs="Symbol"/>
    </w:rPr>
  </w:style>
  <w:style w:type="character" w:customStyle="1" w:styleId="WW8Num27z2">
    <w:name w:val="WW8Num27z2"/>
    <w:rsid w:val="001F1E13"/>
    <w:rPr>
      <w:rFonts w:ascii="Times New Roman" w:hAnsi="Times New Roman" w:cs="Times New Roman"/>
    </w:rPr>
  </w:style>
  <w:style w:type="character" w:customStyle="1" w:styleId="WW8Num27z3">
    <w:name w:val="WW8Num27z3"/>
    <w:rsid w:val="001F1E13"/>
    <w:rPr>
      <w:rFonts w:ascii="Verdana" w:hAnsi="Verdana" w:cs="Times New Roman"/>
      <w:b w:val="0"/>
      <w:i w:val="0"/>
    </w:rPr>
  </w:style>
  <w:style w:type="character" w:customStyle="1" w:styleId="WW8Num24z0">
    <w:name w:val="WW8Num24z0"/>
    <w:rsid w:val="001F1E13"/>
    <w:rPr>
      <w:rFonts w:ascii="StarSymbol" w:hAnsi="StarSymbol" w:cs="StarSymbol"/>
      <w:sz w:val="18"/>
      <w:szCs w:val="18"/>
    </w:rPr>
  </w:style>
  <w:style w:type="character" w:customStyle="1" w:styleId="WW8Num19z1">
    <w:name w:val="WW8Num19z1"/>
    <w:rsid w:val="001F1E13"/>
    <w:rPr>
      <w:rFonts w:ascii="Times New Roman" w:eastAsia="Times New Roman" w:hAnsi="Times New Roman" w:cs="Times New Roman"/>
    </w:rPr>
  </w:style>
  <w:style w:type="character" w:customStyle="1" w:styleId="RTFNum21">
    <w:name w:val="RTF_Num 2 1"/>
    <w:rsid w:val="001F1E13"/>
  </w:style>
  <w:style w:type="character" w:customStyle="1" w:styleId="RTFNum22">
    <w:name w:val="RTF_Num 2 2"/>
    <w:rsid w:val="001F1E13"/>
  </w:style>
  <w:style w:type="character" w:customStyle="1" w:styleId="RTFNum23">
    <w:name w:val="RTF_Num 2 3"/>
    <w:rsid w:val="001F1E13"/>
  </w:style>
  <w:style w:type="character" w:customStyle="1" w:styleId="RTFNum24">
    <w:name w:val="RTF_Num 2 4"/>
    <w:rsid w:val="001F1E13"/>
  </w:style>
  <w:style w:type="character" w:customStyle="1" w:styleId="RTFNum25">
    <w:name w:val="RTF_Num 2 5"/>
    <w:rsid w:val="001F1E13"/>
  </w:style>
  <w:style w:type="character" w:customStyle="1" w:styleId="RTFNum26">
    <w:name w:val="RTF_Num 2 6"/>
    <w:rsid w:val="001F1E13"/>
  </w:style>
  <w:style w:type="character" w:customStyle="1" w:styleId="RTFNum27">
    <w:name w:val="RTF_Num 2 7"/>
    <w:rsid w:val="001F1E13"/>
  </w:style>
  <w:style w:type="character" w:customStyle="1" w:styleId="RTFNum28">
    <w:name w:val="RTF_Num 2 8"/>
    <w:rsid w:val="001F1E13"/>
  </w:style>
  <w:style w:type="character" w:customStyle="1" w:styleId="Definition">
    <w:name w:val="Definition"/>
    <w:rsid w:val="001F1E13"/>
    <w:rPr>
      <w:i/>
      <w:iCs/>
    </w:rPr>
  </w:style>
  <w:style w:type="character" w:customStyle="1" w:styleId="CITE">
    <w:name w:val="CITE"/>
    <w:rsid w:val="001F1E13"/>
    <w:rPr>
      <w:i/>
      <w:iCs/>
    </w:rPr>
  </w:style>
  <w:style w:type="character" w:customStyle="1" w:styleId="CODE">
    <w:name w:val="CODE"/>
    <w:rsid w:val="001F1E13"/>
    <w:rPr>
      <w:rFonts w:ascii="Courier New" w:eastAsia="Courier New" w:hAnsi="Courier New" w:cs="Courier New"/>
      <w:sz w:val="20"/>
      <w:szCs w:val="20"/>
    </w:rPr>
  </w:style>
  <w:style w:type="character" w:customStyle="1" w:styleId="UyteHipercze1">
    <w:name w:val="UżyteHiperłącze1"/>
    <w:rsid w:val="001F1E13"/>
    <w:rPr>
      <w:color w:val="800080"/>
      <w:u w:val="single"/>
    </w:rPr>
  </w:style>
  <w:style w:type="character" w:customStyle="1" w:styleId="Keyboard">
    <w:name w:val="Keyboard"/>
    <w:rsid w:val="001F1E13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1F1E13"/>
    <w:rPr>
      <w:rFonts w:ascii="Courier New" w:eastAsia="Courier New" w:hAnsi="Courier New" w:cs="Courier New"/>
    </w:rPr>
  </w:style>
  <w:style w:type="character" w:customStyle="1" w:styleId="Typewriter">
    <w:name w:val="Typewriter"/>
    <w:rsid w:val="001F1E13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1F1E13"/>
    <w:rPr>
      <w:i/>
      <w:iCs/>
    </w:rPr>
  </w:style>
  <w:style w:type="character" w:customStyle="1" w:styleId="HTMLMarkup">
    <w:name w:val="HTML Markup"/>
    <w:rsid w:val="001F1E13"/>
    <w:rPr>
      <w:vanish/>
      <w:color w:val="FF0000"/>
    </w:rPr>
  </w:style>
  <w:style w:type="character" w:customStyle="1" w:styleId="Comment">
    <w:name w:val="Comment"/>
    <w:rsid w:val="001F1E13"/>
    <w:rPr>
      <w:vanish/>
    </w:rPr>
  </w:style>
  <w:style w:type="character" w:customStyle="1" w:styleId="WW-RTFNum21">
    <w:name w:val="WW-RTF_Num 2 1"/>
    <w:rsid w:val="001F1E13"/>
  </w:style>
  <w:style w:type="character" w:customStyle="1" w:styleId="WW-RTFNum22">
    <w:name w:val="WW-RTF_Num 2 2"/>
    <w:rsid w:val="001F1E13"/>
  </w:style>
  <w:style w:type="character" w:customStyle="1" w:styleId="WW-RTFNum23">
    <w:name w:val="WW-RTF_Num 2 3"/>
    <w:rsid w:val="001F1E13"/>
  </w:style>
  <w:style w:type="character" w:customStyle="1" w:styleId="WW-RTFNum24">
    <w:name w:val="WW-RTF_Num 2 4"/>
    <w:rsid w:val="001F1E13"/>
  </w:style>
  <w:style w:type="character" w:customStyle="1" w:styleId="WW-RTFNum25">
    <w:name w:val="WW-RTF_Num 2 5"/>
    <w:rsid w:val="001F1E13"/>
  </w:style>
  <w:style w:type="character" w:customStyle="1" w:styleId="WW-RTFNum26">
    <w:name w:val="WW-RTF_Num 2 6"/>
    <w:rsid w:val="001F1E13"/>
  </w:style>
  <w:style w:type="character" w:customStyle="1" w:styleId="WW-RTFNum27">
    <w:name w:val="WW-RTF_Num 2 7"/>
    <w:rsid w:val="001F1E13"/>
  </w:style>
  <w:style w:type="character" w:customStyle="1" w:styleId="WW-RTFNum28">
    <w:name w:val="WW-RTF_Num 2 8"/>
    <w:rsid w:val="001F1E13"/>
  </w:style>
  <w:style w:type="character" w:customStyle="1" w:styleId="WW8Num14z0">
    <w:name w:val="WW8Num14z0"/>
    <w:rsid w:val="001F1E13"/>
    <w:rPr>
      <w:rFonts w:ascii="Symbol" w:hAnsi="Symbol" w:cs="StarSymbol"/>
      <w:sz w:val="18"/>
      <w:szCs w:val="18"/>
    </w:rPr>
  </w:style>
  <w:style w:type="character" w:customStyle="1" w:styleId="Domylnaczcionkaakapitu0">
    <w:name w:val="Domy?lna czcionka akapitu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Domylnaczcionkaakapitu4">
    <w:name w:val="Domyślna czcionka akapitu4"/>
    <w:rsid w:val="001F1E13"/>
  </w:style>
  <w:style w:type="character" w:customStyle="1" w:styleId="Znak1">
    <w:name w:val="Znak1"/>
    <w:rsid w:val="001F1E13"/>
    <w:rPr>
      <w:sz w:val="32"/>
      <w:szCs w:val="24"/>
    </w:rPr>
  </w:style>
  <w:style w:type="paragraph" w:customStyle="1" w:styleId="Nagwek30">
    <w:name w:val="Nagłówek3"/>
    <w:basedOn w:val="Normalny"/>
    <w:next w:val="Tekstpodstawowy"/>
    <w:rsid w:val="001F1E13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1F1E13"/>
    <w:pPr>
      <w:widowControl w:val="0"/>
      <w:spacing w:after="0"/>
      <w:jc w:val="both"/>
    </w:pPr>
    <w:rPr>
      <w:rFonts w:cs="Tahoma"/>
      <w:kern w:val="0"/>
      <w:szCs w:val="24"/>
    </w:rPr>
  </w:style>
  <w:style w:type="paragraph" w:customStyle="1" w:styleId="Podpis3">
    <w:name w:val="Podpis3"/>
    <w:basedOn w:val="Normalny"/>
    <w:rsid w:val="001F1E1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1F1E1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1F1E1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1F1E1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Podpis1">
    <w:name w:val="Podpis1"/>
    <w:basedOn w:val="Normalny"/>
    <w:rsid w:val="001F1E1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Podpis">
    <w:name w:val="Signature"/>
    <w:basedOn w:val="Normalny"/>
    <w:link w:val="PodpisZnak"/>
    <w:rsid w:val="001F1E1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character" w:customStyle="1" w:styleId="PodpisZnak">
    <w:name w:val="Podpis Znak"/>
    <w:link w:val="Podpis"/>
    <w:rsid w:val="001F1E13"/>
    <w:rPr>
      <w:rFonts w:ascii="Times New Roman" w:eastAsia="Times New Roman" w:hAnsi="Times New Roman" w:cs="Tahoma"/>
      <w:i/>
      <w:iCs/>
      <w:lang w:eastAsia="ar-SA"/>
    </w:rPr>
  </w:style>
  <w:style w:type="paragraph" w:customStyle="1" w:styleId="Zawartotabeli">
    <w:name w:val="Zawartość tabeli"/>
    <w:basedOn w:val="Normalny"/>
    <w:rsid w:val="001F1E13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1F1E13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"/>
    <w:qFormat/>
    <w:rsid w:val="001F1E13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eastAsia="ar-SA"/>
    </w:rPr>
  </w:style>
  <w:style w:type="character" w:customStyle="1" w:styleId="TytuZnak">
    <w:name w:val="Tytuł Znak"/>
    <w:link w:val="Tytu"/>
    <w:rsid w:val="001F1E13"/>
    <w:rPr>
      <w:rFonts w:ascii="Times New Roman" w:eastAsia="Times New Roman" w:hAnsi="Times New Roman"/>
      <w:sz w:val="32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1F1E13"/>
    <w:pPr>
      <w:suppressAutoHyphens/>
      <w:spacing w:before="360" w:after="120" w:line="240" w:lineRule="auto"/>
    </w:pPr>
    <w:rPr>
      <w:rFonts w:ascii="Arial" w:eastAsia="Times New Roman" w:hAnsi="Arial" w:cs="Arial"/>
      <w:sz w:val="24"/>
      <w:szCs w:val="20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PodtytuZnak">
    <w:name w:val="Podtytuł Znak"/>
    <w:link w:val="Podtytu"/>
    <w:rsid w:val="001F1E13"/>
    <w:rPr>
      <w:rFonts w:ascii="Arial" w:eastAsia="Times New Roman" w:hAnsi="Arial" w:cs="Arial"/>
      <w:sz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glowek5">
    <w:name w:val="naglowek 5"/>
    <w:basedOn w:val="Normalny"/>
    <w:next w:val="Normalny"/>
    <w:rsid w:val="001F1E13"/>
    <w:pPr>
      <w:tabs>
        <w:tab w:val="left" w:pos="-12238"/>
      </w:tabs>
      <w:suppressAutoHyphens/>
      <w:spacing w:before="238" w:after="238" w:line="240" w:lineRule="auto"/>
      <w:ind w:left="1134" w:hanging="1134"/>
    </w:pPr>
    <w:rPr>
      <w:rFonts w:ascii="Arial" w:eastAsia="Times New Roman" w:hAnsi="Arial" w:cs="Arial"/>
      <w:b/>
      <w:color w:val="000000"/>
      <w:sz w:val="20"/>
      <w:szCs w:val="20"/>
      <w:lang w:eastAsia="ar-SA"/>
    </w:rPr>
  </w:style>
  <w:style w:type="paragraph" w:customStyle="1" w:styleId="glowny-akapit">
    <w:name w:val="glowny-akapit"/>
    <w:basedOn w:val="glowny"/>
    <w:rsid w:val="001F1E13"/>
    <w:pPr>
      <w:tabs>
        <w:tab w:val="clear" w:pos="4536"/>
        <w:tab w:val="clear" w:pos="9072"/>
      </w:tabs>
      <w:snapToGrid/>
      <w:ind w:firstLine="1134"/>
    </w:pPr>
    <w:rPr>
      <w:rFonts w:eastAsia="Times New Roman"/>
      <w:kern w:val="0"/>
      <w:szCs w:val="20"/>
      <w:lang w:val="x-none"/>
    </w:rPr>
  </w:style>
  <w:style w:type="paragraph" w:customStyle="1" w:styleId="4-">
    <w:name w:val="4-"/>
    <w:basedOn w:val="glowny"/>
    <w:next w:val="glowny"/>
    <w:rsid w:val="001F1E13"/>
    <w:pPr>
      <w:tabs>
        <w:tab w:val="clear" w:pos="4536"/>
        <w:tab w:val="clear" w:pos="9072"/>
      </w:tabs>
      <w:snapToGrid/>
      <w:ind w:left="227"/>
    </w:pPr>
    <w:rPr>
      <w:rFonts w:eastAsia="Times New Roman"/>
      <w:kern w:val="0"/>
      <w:szCs w:val="20"/>
      <w:lang w:val="x-none"/>
    </w:rPr>
  </w:style>
  <w:style w:type="paragraph" w:customStyle="1" w:styleId="Tekstpodstawowywcity21">
    <w:name w:val="Tekst podstawowy wcięty 21"/>
    <w:basedOn w:val="Normalny"/>
    <w:rsid w:val="001F1E13"/>
    <w:pPr>
      <w:suppressAutoHyphens/>
      <w:spacing w:after="0" w:line="240" w:lineRule="auto"/>
      <w:ind w:left="600"/>
      <w:jc w:val="center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1F1E13"/>
    <w:pPr>
      <w:suppressAutoHyphens/>
      <w:spacing w:after="0" w:line="240" w:lineRule="auto"/>
      <w:ind w:left="180"/>
      <w:jc w:val="both"/>
    </w:pPr>
    <w:rPr>
      <w:rFonts w:ascii="Times New Roman" w:eastAsia="Times New Roman" w:hAnsi="Times New Roman"/>
      <w:i/>
      <w:szCs w:val="24"/>
      <w:lang w:eastAsia="ar-SA"/>
    </w:rPr>
  </w:style>
  <w:style w:type="paragraph" w:customStyle="1" w:styleId="glowny-aka">
    <w:name w:val="glowny-aka"/>
    <w:basedOn w:val="glowny"/>
    <w:next w:val="glowny"/>
    <w:rsid w:val="001F1E13"/>
    <w:pPr>
      <w:tabs>
        <w:tab w:val="clear" w:pos="4536"/>
        <w:tab w:val="clear" w:pos="9072"/>
      </w:tabs>
      <w:snapToGrid/>
      <w:ind w:firstLine="227"/>
    </w:pPr>
    <w:rPr>
      <w:rFonts w:eastAsia="Times New Roman"/>
      <w:kern w:val="0"/>
      <w:szCs w:val="20"/>
      <w:lang w:val="x-none"/>
    </w:rPr>
  </w:style>
  <w:style w:type="paragraph" w:customStyle="1" w:styleId="pkt">
    <w:name w:val="pkt"/>
    <w:basedOn w:val="Normalny"/>
    <w:rsid w:val="001F1E13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naglowek2">
    <w:name w:val="naglowek 2"/>
    <w:basedOn w:val="glowny"/>
    <w:rsid w:val="001F1E13"/>
    <w:pPr>
      <w:tabs>
        <w:tab w:val="clear" w:pos="4536"/>
        <w:tab w:val="clear" w:pos="9072"/>
        <w:tab w:val="left" w:pos="-12238"/>
      </w:tabs>
      <w:snapToGrid/>
      <w:spacing w:after="340" w:line="100" w:lineRule="atLeast"/>
      <w:ind w:left="1134" w:hanging="1134"/>
      <w:jc w:val="left"/>
    </w:pPr>
    <w:rPr>
      <w:rFonts w:ascii="Arial" w:eastAsia="Times New Roman" w:hAnsi="Arial" w:cs="Arial"/>
      <w:b/>
      <w:kern w:val="0"/>
      <w:sz w:val="34"/>
      <w:szCs w:val="20"/>
      <w:lang w:val="x-none"/>
    </w:rPr>
  </w:style>
  <w:style w:type="paragraph" w:customStyle="1" w:styleId="Tekstpodstawowy32">
    <w:name w:val="Tekst podstawowy 32"/>
    <w:basedOn w:val="Normalny"/>
    <w:rsid w:val="001F1E13"/>
    <w:pPr>
      <w:tabs>
        <w:tab w:val="left" w:pos="0"/>
        <w:tab w:val="right" w:pos="8222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1F1E13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customStyle="1" w:styleId="LANSTERPODPUNKT">
    <w:name w:val="LANSTER_PODPUNKT"/>
    <w:basedOn w:val="Normalny"/>
    <w:rsid w:val="001F1E13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1F1E13"/>
    <w:pPr>
      <w:tabs>
        <w:tab w:val="left" w:pos="1134"/>
      </w:tabs>
      <w:suppressAutoHyphens/>
      <w:spacing w:after="0" w:line="240" w:lineRule="auto"/>
      <w:jc w:val="both"/>
    </w:pPr>
    <w:rPr>
      <w:rFonts w:ascii="Times New Roman" w:eastAsia="Times New Roman" w:hAnsi="Times New Roman"/>
      <w:b/>
      <w:szCs w:val="24"/>
      <w:lang w:eastAsia="ar-SA"/>
    </w:rPr>
  </w:style>
  <w:style w:type="paragraph" w:customStyle="1" w:styleId="Zwykytekst1">
    <w:name w:val="Zwykły tekst1"/>
    <w:basedOn w:val="Normalny"/>
    <w:rsid w:val="001F1E13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Normalny1">
    <w:name w:val="Normalny1"/>
    <w:next w:val="Normalny"/>
    <w:rsid w:val="001F1E13"/>
    <w:pPr>
      <w:widowControl w:val="0"/>
      <w:suppressAutoHyphens/>
      <w:autoSpaceDE w:val="0"/>
      <w:spacing w:before="100" w:after="100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DefinitionTerm">
    <w:name w:val="Definition Term"/>
    <w:basedOn w:val="Normalny1"/>
    <w:next w:val="DefinitionList"/>
    <w:rsid w:val="001F1E13"/>
    <w:pPr>
      <w:spacing w:before="0" w:after="0"/>
    </w:pPr>
  </w:style>
  <w:style w:type="paragraph" w:customStyle="1" w:styleId="DefinitionList">
    <w:name w:val="Definition List"/>
    <w:basedOn w:val="Normalny1"/>
    <w:next w:val="DefinitionTerm"/>
    <w:rsid w:val="001F1E13"/>
    <w:pPr>
      <w:spacing w:before="0" w:after="0"/>
      <w:ind w:left="360"/>
    </w:pPr>
  </w:style>
  <w:style w:type="paragraph" w:customStyle="1" w:styleId="H1">
    <w:name w:val="H1"/>
    <w:basedOn w:val="Normalny1"/>
    <w:next w:val="Normalny1"/>
    <w:rsid w:val="001F1E13"/>
    <w:pPr>
      <w:keepNext/>
      <w:tabs>
        <w:tab w:val="num" w:pos="0"/>
      </w:tabs>
    </w:pPr>
    <w:rPr>
      <w:b/>
      <w:bCs/>
      <w:kern w:val="1"/>
      <w:sz w:val="48"/>
      <w:szCs w:val="48"/>
    </w:rPr>
  </w:style>
  <w:style w:type="paragraph" w:customStyle="1" w:styleId="H2">
    <w:name w:val="H2"/>
    <w:basedOn w:val="Normalny1"/>
    <w:next w:val="Normalny1"/>
    <w:rsid w:val="001F1E13"/>
    <w:pPr>
      <w:keepNext/>
      <w:tabs>
        <w:tab w:val="num" w:pos="0"/>
      </w:tabs>
    </w:pPr>
    <w:rPr>
      <w:b/>
      <w:bCs/>
      <w:sz w:val="36"/>
      <w:szCs w:val="36"/>
    </w:rPr>
  </w:style>
  <w:style w:type="paragraph" w:customStyle="1" w:styleId="H3">
    <w:name w:val="H3"/>
    <w:basedOn w:val="Normalny1"/>
    <w:next w:val="Normalny1"/>
    <w:rsid w:val="001F1E13"/>
    <w:pPr>
      <w:keepNext/>
      <w:tabs>
        <w:tab w:val="num" w:pos="0"/>
      </w:tabs>
    </w:pPr>
    <w:rPr>
      <w:b/>
      <w:bCs/>
      <w:sz w:val="28"/>
      <w:szCs w:val="28"/>
    </w:rPr>
  </w:style>
  <w:style w:type="paragraph" w:customStyle="1" w:styleId="H4">
    <w:name w:val="H4"/>
    <w:basedOn w:val="Normalny1"/>
    <w:next w:val="Normalny1"/>
    <w:rsid w:val="001F1E13"/>
    <w:pPr>
      <w:keepNext/>
      <w:tabs>
        <w:tab w:val="num" w:pos="0"/>
      </w:tabs>
    </w:pPr>
    <w:rPr>
      <w:b/>
      <w:bCs/>
    </w:rPr>
  </w:style>
  <w:style w:type="paragraph" w:customStyle="1" w:styleId="H5">
    <w:name w:val="H5"/>
    <w:basedOn w:val="Normalny1"/>
    <w:next w:val="Normalny1"/>
    <w:rsid w:val="001F1E13"/>
    <w:pPr>
      <w:keepNext/>
      <w:tabs>
        <w:tab w:val="num" w:pos="0"/>
      </w:tabs>
    </w:pPr>
    <w:rPr>
      <w:b/>
      <w:bCs/>
      <w:sz w:val="20"/>
      <w:szCs w:val="20"/>
    </w:rPr>
  </w:style>
  <w:style w:type="paragraph" w:customStyle="1" w:styleId="H6">
    <w:name w:val="H6"/>
    <w:basedOn w:val="Normalny1"/>
    <w:next w:val="Normalny1"/>
    <w:rsid w:val="001F1E13"/>
    <w:pPr>
      <w:keepNext/>
      <w:tabs>
        <w:tab w:val="num" w:pos="0"/>
      </w:tabs>
    </w:pPr>
    <w:rPr>
      <w:b/>
      <w:bCs/>
      <w:sz w:val="16"/>
      <w:szCs w:val="16"/>
    </w:rPr>
  </w:style>
  <w:style w:type="paragraph" w:customStyle="1" w:styleId="Address">
    <w:name w:val="Address"/>
    <w:basedOn w:val="Normalny1"/>
    <w:next w:val="Normalny1"/>
    <w:rsid w:val="001F1E13"/>
    <w:pPr>
      <w:spacing w:before="0" w:after="0"/>
    </w:pPr>
    <w:rPr>
      <w:i/>
      <w:iCs/>
    </w:rPr>
  </w:style>
  <w:style w:type="paragraph" w:customStyle="1" w:styleId="Blockquote">
    <w:name w:val="Blockquote"/>
    <w:basedOn w:val="Normalny1"/>
    <w:next w:val="Normalny"/>
    <w:rsid w:val="001F1E13"/>
    <w:pPr>
      <w:ind w:left="360" w:right="360"/>
    </w:pPr>
  </w:style>
  <w:style w:type="paragraph" w:customStyle="1" w:styleId="Preformatted">
    <w:name w:val="Preformatted"/>
    <w:basedOn w:val="Normalny1"/>
    <w:next w:val="Normalny"/>
    <w:rsid w:val="001F1E13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eastAsia="Courier New" w:hAnsi="Courier New" w:cs="Courier New"/>
      <w:sz w:val="20"/>
      <w:szCs w:val="20"/>
    </w:rPr>
  </w:style>
  <w:style w:type="paragraph" w:customStyle="1" w:styleId="z-BottomofForm">
    <w:name w:val="z-Bottom of Form"/>
    <w:next w:val="Normalny1"/>
    <w:rsid w:val="001F1E13"/>
    <w:pPr>
      <w:widowControl w:val="0"/>
      <w:pBdr>
        <w:top w:val="double" w:sz="1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ar-SA"/>
    </w:rPr>
  </w:style>
  <w:style w:type="paragraph" w:customStyle="1" w:styleId="z-TopofForm">
    <w:name w:val="z-Top of Form"/>
    <w:next w:val="Normalny1"/>
    <w:rsid w:val="001F1E13"/>
    <w:pPr>
      <w:widowControl w:val="0"/>
      <w:pBdr>
        <w:bottom w:val="double" w:sz="1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ar-SA"/>
    </w:rPr>
  </w:style>
  <w:style w:type="paragraph" w:customStyle="1" w:styleId="Tekstblokowy1">
    <w:name w:val="Tekst blokowy1"/>
    <w:basedOn w:val="Normalny"/>
    <w:rsid w:val="001F1E13"/>
    <w:pPr>
      <w:tabs>
        <w:tab w:val="left" w:pos="568"/>
      </w:tabs>
      <w:suppressAutoHyphens/>
      <w:spacing w:after="0" w:line="240" w:lineRule="auto"/>
      <w:ind w:left="284" w:right="-283" w:hanging="284"/>
      <w:jc w:val="both"/>
    </w:pPr>
    <w:rPr>
      <w:rFonts w:ascii="Verdana" w:eastAsia="Times New Roman" w:hAnsi="Verdana" w:cs="Verdana"/>
      <w:bCs/>
      <w:szCs w:val="24"/>
      <w:lang w:eastAsia="ar-SA"/>
    </w:rPr>
  </w:style>
  <w:style w:type="paragraph" w:customStyle="1" w:styleId="Tekstpodstawowy23">
    <w:name w:val="Tekst podstawowy 23"/>
    <w:basedOn w:val="Normalny"/>
    <w:rsid w:val="001F1E13"/>
    <w:pPr>
      <w:widowControl w:val="0"/>
      <w:suppressAutoHyphens/>
      <w:spacing w:after="0" w:line="240" w:lineRule="auto"/>
      <w:jc w:val="both"/>
    </w:pPr>
    <w:rPr>
      <w:rFonts w:ascii="Verdana" w:hAnsi="Verdana" w:cs="Verdana"/>
      <w:kern w:val="1"/>
      <w:sz w:val="20"/>
      <w:szCs w:val="24"/>
      <w:lang w:eastAsia="ar-SA"/>
    </w:rPr>
  </w:style>
  <w:style w:type="paragraph" w:customStyle="1" w:styleId="khheader">
    <w:name w:val="kh_header"/>
    <w:basedOn w:val="Normalny"/>
    <w:rsid w:val="001F1E13"/>
    <w:pPr>
      <w:spacing w:after="0" w:line="420" w:lineRule="atLeast"/>
      <w:jc w:val="center"/>
    </w:pPr>
    <w:rPr>
      <w:rFonts w:ascii="Arial Unicode MS" w:eastAsia="Arial Unicode MS" w:hAnsi="Arial Unicode MS" w:cs="Arial Unicode MS"/>
      <w:sz w:val="28"/>
      <w:szCs w:val="28"/>
      <w:lang w:eastAsia="ar-SA"/>
    </w:rPr>
  </w:style>
  <w:style w:type="paragraph" w:customStyle="1" w:styleId="Tekstpodstawowy31">
    <w:name w:val="Tekst podstawowy 31"/>
    <w:basedOn w:val="Normalny"/>
    <w:rsid w:val="001F1E13"/>
    <w:pPr>
      <w:tabs>
        <w:tab w:val="left" w:pos="0"/>
        <w:tab w:val="right" w:pos="8222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8">
    <w:name w:val="Nagłówek8"/>
    <w:basedOn w:val="Normalny"/>
    <w:rsid w:val="001F1E1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Akapitzlist3">
    <w:name w:val="Akapit z listą3"/>
    <w:basedOn w:val="Normalny"/>
    <w:rsid w:val="001F1E13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numbering" w:customStyle="1" w:styleId="Bezlisty1">
    <w:name w:val="Bez listy1"/>
    <w:next w:val="Bezlisty"/>
    <w:semiHidden/>
    <w:unhideWhenUsed/>
    <w:rsid w:val="008F2B9C"/>
  </w:style>
  <w:style w:type="character" w:customStyle="1" w:styleId="TekstprzypisudolnegoZnak">
    <w:name w:val="Tekst przypisu dolnego Znak"/>
    <w:link w:val="Tekstprzypisudolnego"/>
    <w:uiPriority w:val="99"/>
    <w:qFormat/>
    <w:rsid w:val="00065E7C"/>
    <w:rPr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065E7C"/>
    <w:pPr>
      <w:suppressAutoHyphens/>
      <w:spacing w:after="0" w:line="240" w:lineRule="auto"/>
    </w:pPr>
    <w:rPr>
      <w:sz w:val="20"/>
      <w:szCs w:val="20"/>
      <w:lang w:eastAsia="ar-SA"/>
    </w:rPr>
  </w:style>
  <w:style w:type="character" w:customStyle="1" w:styleId="TekstprzypisudolnegoZnak1">
    <w:name w:val="Tekst przypisu dolnego Znak1"/>
    <w:uiPriority w:val="99"/>
    <w:semiHidden/>
    <w:rsid w:val="00065E7C"/>
    <w:rPr>
      <w:lang w:eastAsia="en-US"/>
    </w:rPr>
  </w:style>
  <w:style w:type="paragraph" w:customStyle="1" w:styleId="dataaktudatauchwalenialubwydaniaaktu">
    <w:name w:val="dataaktudatauchwalenialubwydaniaaktu"/>
    <w:basedOn w:val="Normalny"/>
    <w:rsid w:val="00065E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WW8Num2">
    <w:name w:val="WW8Num2"/>
    <w:basedOn w:val="Bezlisty"/>
    <w:rsid w:val="00E33D7E"/>
    <w:pPr>
      <w:numPr>
        <w:numId w:val="10"/>
      </w:numPr>
    </w:pPr>
  </w:style>
  <w:style w:type="character" w:customStyle="1" w:styleId="WW8Num7z2">
    <w:name w:val="WW8Num7z2"/>
    <w:rsid w:val="00E33D7E"/>
  </w:style>
  <w:style w:type="character" w:customStyle="1" w:styleId="WW8Num7z3">
    <w:name w:val="WW8Num7z3"/>
    <w:rsid w:val="00E33D7E"/>
  </w:style>
  <w:style w:type="character" w:customStyle="1" w:styleId="WW8Num7z4">
    <w:name w:val="WW8Num7z4"/>
    <w:rsid w:val="00E33D7E"/>
  </w:style>
  <w:style w:type="character" w:customStyle="1" w:styleId="WW8Num7z5">
    <w:name w:val="WW8Num7z5"/>
    <w:rsid w:val="00E33D7E"/>
  </w:style>
  <w:style w:type="character" w:customStyle="1" w:styleId="WW8Num7z6">
    <w:name w:val="WW8Num7z6"/>
    <w:rsid w:val="00E33D7E"/>
  </w:style>
  <w:style w:type="character" w:customStyle="1" w:styleId="WW8Num7z7">
    <w:name w:val="WW8Num7z7"/>
    <w:rsid w:val="00E33D7E"/>
  </w:style>
  <w:style w:type="character" w:customStyle="1" w:styleId="WW8Num7z8">
    <w:name w:val="WW8Num7z8"/>
    <w:rsid w:val="00E33D7E"/>
  </w:style>
  <w:style w:type="character" w:customStyle="1" w:styleId="WW8Num8z2">
    <w:name w:val="WW8Num8z2"/>
    <w:rsid w:val="00E33D7E"/>
  </w:style>
  <w:style w:type="character" w:customStyle="1" w:styleId="WW8Num8z3">
    <w:name w:val="WW8Num8z3"/>
    <w:rsid w:val="00E33D7E"/>
  </w:style>
  <w:style w:type="character" w:customStyle="1" w:styleId="WW8Num8z4">
    <w:name w:val="WW8Num8z4"/>
    <w:rsid w:val="00E33D7E"/>
  </w:style>
  <w:style w:type="character" w:customStyle="1" w:styleId="WW8Num8z5">
    <w:name w:val="WW8Num8z5"/>
    <w:rsid w:val="00E33D7E"/>
  </w:style>
  <w:style w:type="character" w:customStyle="1" w:styleId="WW8Num8z6">
    <w:name w:val="WW8Num8z6"/>
    <w:rsid w:val="00E33D7E"/>
  </w:style>
  <w:style w:type="character" w:customStyle="1" w:styleId="WW8Num8z7">
    <w:name w:val="WW8Num8z7"/>
    <w:rsid w:val="00E33D7E"/>
  </w:style>
  <w:style w:type="character" w:customStyle="1" w:styleId="WW8Num8z8">
    <w:name w:val="WW8Num8z8"/>
    <w:rsid w:val="00E33D7E"/>
  </w:style>
  <w:style w:type="character" w:customStyle="1" w:styleId="WW8Num6z1">
    <w:name w:val="WW8Num6z1"/>
    <w:rsid w:val="00E33D7E"/>
  </w:style>
  <w:style w:type="character" w:customStyle="1" w:styleId="WW8Num6z2">
    <w:name w:val="WW8Num6z2"/>
    <w:rsid w:val="00E33D7E"/>
  </w:style>
  <w:style w:type="character" w:customStyle="1" w:styleId="WW8Num6z3">
    <w:name w:val="WW8Num6z3"/>
    <w:rsid w:val="00E33D7E"/>
  </w:style>
  <w:style w:type="character" w:customStyle="1" w:styleId="WW8Num6z4">
    <w:name w:val="WW8Num6z4"/>
    <w:rsid w:val="00E33D7E"/>
  </w:style>
  <w:style w:type="character" w:customStyle="1" w:styleId="WW8Num6z5">
    <w:name w:val="WW8Num6z5"/>
    <w:rsid w:val="00E33D7E"/>
  </w:style>
  <w:style w:type="character" w:customStyle="1" w:styleId="WW8Num6z6">
    <w:name w:val="WW8Num6z6"/>
    <w:rsid w:val="00E33D7E"/>
  </w:style>
  <w:style w:type="character" w:customStyle="1" w:styleId="WW8Num6z7">
    <w:name w:val="WW8Num6z7"/>
    <w:rsid w:val="00E33D7E"/>
  </w:style>
  <w:style w:type="character" w:customStyle="1" w:styleId="WW8Num6z8">
    <w:name w:val="WW8Num6z8"/>
    <w:rsid w:val="00E33D7E"/>
  </w:style>
  <w:style w:type="character" w:customStyle="1" w:styleId="Domylnaczcionkaakapitu7">
    <w:name w:val="Domyślna czcionka akapitu7"/>
    <w:rsid w:val="00E33D7E"/>
  </w:style>
  <w:style w:type="character" w:customStyle="1" w:styleId="Domylnaczcionkaakapitu6">
    <w:name w:val="Domyślna czcionka akapitu6"/>
    <w:rsid w:val="00E33D7E"/>
  </w:style>
  <w:style w:type="character" w:customStyle="1" w:styleId="Domylnaczcionkaakapitu5">
    <w:name w:val="Domyślna czcionka akapitu5"/>
    <w:rsid w:val="00E33D7E"/>
  </w:style>
  <w:style w:type="character" w:customStyle="1" w:styleId="ZnakZnak8">
    <w:name w:val="Znak Znak8"/>
    <w:rsid w:val="00E33D7E"/>
    <w:rPr>
      <w:rFonts w:ascii="FrankfurtGothic" w:hAnsi="FrankfurtGothic" w:cs="FrankfurtGothic"/>
      <w:color w:val="000000"/>
      <w:sz w:val="14"/>
      <w:lang w:val="pl-PL" w:eastAsia="ar-SA" w:bidi="ar-SA"/>
    </w:rPr>
  </w:style>
  <w:style w:type="paragraph" w:customStyle="1" w:styleId="Nagwek70">
    <w:name w:val="Nagłówek7"/>
    <w:basedOn w:val="Normalny"/>
    <w:next w:val="Tekstpodstawowy"/>
    <w:rsid w:val="00E33D7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7">
    <w:name w:val="Podpis7"/>
    <w:basedOn w:val="Normalny"/>
    <w:rsid w:val="00E33D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60">
    <w:name w:val="Nagłówek6"/>
    <w:basedOn w:val="Normalny"/>
    <w:next w:val="Tekstpodstawowy"/>
    <w:rsid w:val="00E33D7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6">
    <w:name w:val="Podpis6"/>
    <w:basedOn w:val="Normalny"/>
    <w:rsid w:val="00E33D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50">
    <w:name w:val="Nagłówek5"/>
    <w:basedOn w:val="Normalny"/>
    <w:next w:val="Tekstpodstawowy"/>
    <w:rsid w:val="00E33D7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5">
    <w:name w:val="Podpis5"/>
    <w:basedOn w:val="Normalny"/>
    <w:rsid w:val="00E33D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E33D7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4">
    <w:name w:val="Podpis4"/>
    <w:basedOn w:val="Normalny"/>
    <w:rsid w:val="00E33D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Domylnie">
    <w:name w:val="Domy?lnie"/>
    <w:rsid w:val="00E33D7E"/>
    <w:pPr>
      <w:widowControl w:val="0"/>
      <w:suppressAutoHyphens/>
      <w:autoSpaceDE w:val="0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Zawartotabeli0">
    <w:name w:val="Zawarto?? tabeli"/>
    <w:basedOn w:val="Domylnie"/>
    <w:rsid w:val="00E33D7E"/>
  </w:style>
  <w:style w:type="paragraph" w:customStyle="1" w:styleId="Nagwektabeli0">
    <w:name w:val="Nag?ówek tabeli"/>
    <w:basedOn w:val="Zawartotabeli0"/>
    <w:rsid w:val="00E33D7E"/>
    <w:pPr>
      <w:jc w:val="center"/>
    </w:pPr>
    <w:rPr>
      <w:b/>
      <w:bCs/>
    </w:rPr>
  </w:style>
  <w:style w:type="paragraph" w:styleId="Bezodstpw">
    <w:name w:val="No Spacing"/>
    <w:qFormat/>
    <w:rsid w:val="00E33D7E"/>
    <w:pPr>
      <w:suppressAutoHyphens/>
    </w:pPr>
    <w:rPr>
      <w:rFonts w:cs="Calibri"/>
      <w:kern w:val="1"/>
      <w:sz w:val="22"/>
      <w:szCs w:val="22"/>
      <w:lang w:eastAsia="ar-SA"/>
    </w:rPr>
  </w:style>
  <w:style w:type="paragraph" w:customStyle="1" w:styleId="WW-Tekstpodstawowy2">
    <w:name w:val="WW-Tekst podstawowy 2"/>
    <w:basedOn w:val="Normalny"/>
    <w:rsid w:val="00E33D7E"/>
    <w:pPr>
      <w:tabs>
        <w:tab w:val="left" w:pos="284"/>
      </w:tabs>
      <w:suppressAutoHyphens/>
      <w:spacing w:after="0" w:line="240" w:lineRule="auto"/>
      <w:jc w:val="both"/>
    </w:pPr>
    <w:rPr>
      <w:rFonts w:ascii="Times New Roman" w:eastAsia="Times New Roman" w:hAnsi="Times New Roman"/>
      <w:kern w:val="1"/>
      <w:sz w:val="36"/>
      <w:szCs w:val="24"/>
      <w:lang w:eastAsia="ar-SA"/>
    </w:rPr>
  </w:style>
  <w:style w:type="paragraph" w:customStyle="1" w:styleId="WW-Tekstpodstawowywcity21">
    <w:name w:val="WW-Tekst podstawowy wcięty 21"/>
    <w:basedOn w:val="Normalny"/>
    <w:rsid w:val="00E33D7E"/>
    <w:pPr>
      <w:suppressAutoHyphens/>
      <w:spacing w:after="0" w:line="240" w:lineRule="auto"/>
      <w:ind w:left="600"/>
      <w:jc w:val="center"/>
    </w:pPr>
    <w:rPr>
      <w:rFonts w:ascii="Times New Roman" w:eastAsia="Times New Roman" w:hAnsi="Times New Roman"/>
      <w:b/>
      <w:kern w:val="1"/>
      <w:sz w:val="24"/>
      <w:szCs w:val="20"/>
      <w:lang w:eastAsia="ar-SA"/>
    </w:rPr>
  </w:style>
  <w:style w:type="numbering" w:customStyle="1" w:styleId="WW8Num21">
    <w:name w:val="WW8Num21"/>
    <w:basedOn w:val="Bezlisty"/>
    <w:rsid w:val="00E33D7E"/>
  </w:style>
  <w:style w:type="numbering" w:customStyle="1" w:styleId="Bezlisty2">
    <w:name w:val="Bez listy2"/>
    <w:next w:val="Bezlisty"/>
    <w:uiPriority w:val="99"/>
    <w:semiHidden/>
    <w:unhideWhenUsed/>
    <w:rsid w:val="00E33D7E"/>
  </w:style>
  <w:style w:type="numbering" w:customStyle="1" w:styleId="WW8Num22">
    <w:name w:val="WW8Num22"/>
    <w:basedOn w:val="Bezlisty"/>
    <w:rsid w:val="00E33D7E"/>
  </w:style>
  <w:style w:type="table" w:styleId="Tabela-Siatka">
    <w:name w:val="Table Grid"/>
    <w:basedOn w:val="Standardowy"/>
    <w:uiPriority w:val="39"/>
    <w:rsid w:val="00D67A1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7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8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6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54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65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20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9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27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98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68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62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60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09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33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53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00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1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84EF0-251B-4532-96B6-437A16A86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799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zleszczynski</dc:creator>
  <cp:keywords/>
  <dc:description/>
  <cp:lastModifiedBy>Małgorzata Głąb</cp:lastModifiedBy>
  <cp:revision>5</cp:revision>
  <cp:lastPrinted>2023-03-22T14:00:00Z</cp:lastPrinted>
  <dcterms:created xsi:type="dcterms:W3CDTF">2025-10-24T09:05:00Z</dcterms:created>
  <dcterms:modified xsi:type="dcterms:W3CDTF">2025-10-29T10:07:00Z</dcterms:modified>
</cp:coreProperties>
</file>